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BB3F7F">
        <w:t>429</w:t>
      </w:r>
      <w:r w:rsidR="001A0F08">
        <w:t>-</w:t>
      </w:r>
      <w:r w:rsidR="00A75E3A">
        <w:t>СС</w:t>
      </w:r>
      <w:r w:rsidR="00234D4F">
        <w:t>-</w:t>
      </w:r>
      <w:r w:rsidR="00CD5D52" w:rsidRPr="00CD5D52">
        <w:t>201</w:t>
      </w:r>
      <w:r w:rsidR="00A75E3A">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45507" w:rsidRDefault="001E2DD9" w:rsidP="0017700F">
      <w:pPr>
        <w:autoSpaceDE w:val="0"/>
        <w:autoSpaceDN w:val="0"/>
        <w:adjustRightInd w:val="0"/>
        <w:spacing w:before="60"/>
        <w:jc w:val="both"/>
      </w:pPr>
      <w:r>
        <w:t>1. Изучив условия предложения делать оферты №</w:t>
      </w:r>
      <w:r w:rsidR="00BB3F7F">
        <w:t>429</w:t>
      </w:r>
      <w:r w:rsidR="00410EE1">
        <w:t>-</w:t>
      </w:r>
      <w:r w:rsidR="00A75E3A">
        <w:t>СС</w:t>
      </w:r>
      <w:r w:rsidR="00410EE1">
        <w:t>-</w:t>
      </w:r>
      <w:r w:rsidR="00410EE1" w:rsidRPr="00CD5D52">
        <w:t>201</w:t>
      </w:r>
      <w:r w:rsidR="00A75E3A">
        <w:t>6</w:t>
      </w:r>
      <w:r w:rsidR="00546D76">
        <w:t xml:space="preserve">от </w:t>
      </w:r>
      <w:r w:rsidR="00675A4D">
        <w:t>__</w:t>
      </w:r>
      <w:r w:rsidR="007F19C3" w:rsidRPr="002C2CD4">
        <w:t>.</w:t>
      </w:r>
      <w:r w:rsidR="005A63BA">
        <w:t>__</w:t>
      </w:r>
      <w:r w:rsidR="009B4347" w:rsidRPr="002C2CD4">
        <w:t>.201</w:t>
      </w:r>
      <w:r w:rsidR="00A75E3A">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145507">
        <w:t>.</w:t>
      </w:r>
    </w:p>
    <w:p w:rsidR="00145507" w:rsidRDefault="00145507" w:rsidP="00145507">
      <w:pPr>
        <w:autoSpaceDE w:val="0"/>
        <w:autoSpaceDN w:val="0"/>
        <w:adjustRightInd w:val="0"/>
        <w:spacing w:before="60"/>
        <w:ind w:firstLine="709"/>
        <w:jc w:val="both"/>
      </w:pPr>
      <w:r w:rsidRPr="00F31A21">
        <w:rPr>
          <w:sz w:val="22"/>
          <w:szCs w:val="22"/>
        </w:rPr>
        <w:t xml:space="preserve">В случае полного или частичного </w:t>
      </w:r>
      <w:r>
        <w:rPr>
          <w:sz w:val="22"/>
          <w:szCs w:val="22"/>
        </w:rPr>
        <w:t>отзыва</w:t>
      </w:r>
      <w:r w:rsidRPr="00F31A21">
        <w:rPr>
          <w:sz w:val="22"/>
          <w:szCs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1E2DD9" w:rsidRDefault="00145507" w:rsidP="0017700F">
      <w:pPr>
        <w:autoSpaceDE w:val="0"/>
        <w:autoSpaceDN w:val="0"/>
        <w:adjustRightInd w:val="0"/>
        <w:spacing w:before="60"/>
        <w:jc w:val="both"/>
      </w:pPr>
      <w:r>
        <w:t>2.</w:t>
      </w:r>
      <w:r w:rsidR="001E2DD9">
        <w:t xml:space="preserve"> </w:t>
      </w:r>
      <w:r>
        <w:t xml:space="preserve">В </w:t>
      </w:r>
      <w:r w:rsidR="001E2DD9">
        <w:t>случае принятия нашей Оферты, заключить с ОАО </w:t>
      </w:r>
      <w:r w:rsidR="00F63802">
        <w:t>"</w:t>
      </w:r>
      <w:r w:rsidR="001E2DD9">
        <w:t>Славнефть-ЯНОС</w:t>
      </w:r>
      <w:r w:rsidR="00F63802">
        <w:t>"</w:t>
      </w:r>
      <w:r w:rsidR="001E2DD9">
        <w:t xml:space="preserve"> договор </w:t>
      </w:r>
      <w:r w:rsidR="005A63BA" w:rsidRPr="005A63BA">
        <w:t xml:space="preserve">на </w:t>
      </w:r>
      <w:r w:rsidR="00AB3D79" w:rsidRPr="00407AC6">
        <w:t>«</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00AB3D79" w:rsidRPr="00272CE5">
        <w:rPr>
          <w:b/>
        </w:rPr>
        <w:t>»</w:t>
      </w:r>
      <w:r w:rsidR="00AB3D79">
        <w:t xml:space="preserve">, </w:t>
      </w:r>
      <w:r>
        <w:t xml:space="preserve">на условиях указанного предложения делать оферты </w:t>
      </w:r>
      <w:r w:rsidRPr="00A80684">
        <w:t>н</w:t>
      </w:r>
      <w:r>
        <w:t xml:space="preserve">е </w:t>
      </w:r>
      <w:r w:rsidRPr="004E256A">
        <w:t>позднее 2</w:t>
      </w:r>
      <w:r>
        <w:t>0</w:t>
      </w:r>
      <w:r w:rsidRPr="004E256A">
        <w:t xml:space="preserve"> </w:t>
      </w:r>
      <w:r>
        <w:t xml:space="preserve">(Двадцати) календарных </w:t>
      </w:r>
      <w:r w:rsidRPr="004E256A">
        <w:t>дней с момента уведомления о принятии нашего предложения</w:t>
      </w:r>
      <w:r w:rsidR="001E2DD9" w:rsidRPr="004E256A">
        <w:t>.</w:t>
      </w:r>
    </w:p>
    <w:p w:rsidR="005626C9" w:rsidRDefault="00145507" w:rsidP="00145507">
      <w:pPr>
        <w:ind w:firstLine="709"/>
        <w:jc w:val="both"/>
      </w:pPr>
      <w:r>
        <w:t xml:space="preserve">Если по каким-либо причинам мы откажемся </w:t>
      </w:r>
      <w:r w:rsidRPr="00827FE9">
        <w:rPr>
          <w:color w:val="000000"/>
        </w:rPr>
        <w:t>(уклонимся)</w:t>
      </w:r>
      <w:r>
        <w:rPr>
          <w:color w:val="FF0000"/>
        </w:rPr>
        <w:t xml:space="preserve"> </w:t>
      </w:r>
      <w:r>
        <w:t xml:space="preserve">от подписания договора на предложенных нами в оферте </w:t>
      </w:r>
      <w:r w:rsidRPr="00DE756C">
        <w:rPr>
          <w:b/>
        </w:rPr>
        <w:t>&lt;номер оферты&gt;</w:t>
      </w:r>
      <w:r>
        <w:t xml:space="preserve"> от </w:t>
      </w:r>
      <w:r w:rsidRPr="00DE756C">
        <w:rPr>
          <w:b/>
        </w:rPr>
        <w:t>&lt;дата оферты&gt;</w:t>
      </w:r>
      <w:r>
        <w:rPr>
          <w:b/>
        </w:rPr>
        <w:t xml:space="preserve"> </w:t>
      </w:r>
      <w: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w:t>
      </w:r>
      <w:r w:rsidRPr="00E82A9F">
        <w:t>после истечения</w:t>
      </w:r>
      <w:r>
        <w:t xml:space="preserve">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w:t>
      </w:r>
    </w:p>
    <w:p w:rsidR="001E2DD9" w:rsidRDefault="001E2DD9" w:rsidP="00142A08">
      <w:pPr>
        <w:spacing w:before="60"/>
      </w:pPr>
      <w:r>
        <w:t>Дата, место и орган регистрации организации: 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BB3F7F">
        <w:t>429</w:t>
      </w:r>
      <w:r w:rsidR="00410EE1">
        <w:t>-</w:t>
      </w:r>
      <w:r w:rsidR="00A75E3A">
        <w:t>СС</w:t>
      </w:r>
      <w:r w:rsidR="00410EE1">
        <w:t>-</w:t>
      </w:r>
      <w:r w:rsidR="00410EE1" w:rsidRPr="00CD5D52">
        <w:t>201</w:t>
      </w:r>
      <w:r w:rsidR="00A75E3A">
        <w:t>6</w:t>
      </w:r>
    </w:p>
    <w:p w:rsidR="001E2DD9" w:rsidRDefault="004271CA"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4E48B3" w:rsidRDefault="004E48B3" w:rsidP="009332C1">
                  <w:r>
                    <w:t>На бланке организации</w:t>
                  </w:r>
                </w:p>
                <w:p w:rsidR="004E48B3" w:rsidRPr="009332C1" w:rsidRDefault="004E48B3">
                  <w:pPr>
                    <w:rPr>
                      <w:sz w:val="16"/>
                      <w:szCs w:val="16"/>
                    </w:rPr>
                  </w:pPr>
                </w:p>
                <w:p w:rsidR="004E48B3" w:rsidRDefault="004E48B3">
                  <w:r>
                    <w:t>&lt;исходящий номер&gt;</w:t>
                  </w:r>
                </w:p>
                <w:p w:rsidR="004E48B3" w:rsidRPr="00B95502" w:rsidRDefault="004E48B3">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A75E3A">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407AC6">
        <w:t>«</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00AB3D79">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A75E3A" w:rsidRDefault="00A75E3A" w:rsidP="00315FDE">
            <w:pPr>
              <w:tabs>
                <w:tab w:val="left" w:pos="3240"/>
              </w:tabs>
              <w:jc w:val="center"/>
              <w:rPr>
                <w:color w:val="000000"/>
              </w:rPr>
            </w:pPr>
            <w:r>
              <w:rPr>
                <w:b/>
                <w:color w:val="000000"/>
              </w:rPr>
              <w:t>Оказание услуг по перевозке работников</w:t>
            </w:r>
            <w:r w:rsidRPr="006953C7">
              <w:rPr>
                <w:b/>
                <w:color w:val="000000"/>
              </w:rPr>
              <w:t xml:space="preserve"> ОАО «Славнефть-ЯНОС</w:t>
            </w:r>
            <w:r>
              <w:rPr>
                <w:b/>
                <w:color w:val="000000"/>
              </w:rPr>
              <w:t>» автобусами</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A75E3A"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A75E3A"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A75E3A"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6F0547" w:rsidRPr="00827FE9" w:rsidRDefault="00A75E3A" w:rsidP="00A75E3A">
      <w:pPr>
        <w:spacing w:before="120"/>
        <w:jc w:val="right"/>
        <w:rPr>
          <w:b/>
          <w:bCs/>
          <w:color w:val="000000"/>
        </w:rPr>
      </w:pPr>
      <w:r>
        <w:rPr>
          <w:b/>
          <w:bCs/>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F0547" w:rsidP="006F0547">
      <w:pPr>
        <w:jc w:val="right"/>
      </w:pPr>
      <w:r w:rsidRPr="00A46992">
        <w:t>к Предложению делать Оферты №</w:t>
      </w:r>
      <w:r w:rsidR="00BB3F7F">
        <w:t>429</w:t>
      </w:r>
      <w:r>
        <w:t>-</w:t>
      </w:r>
      <w:r w:rsidR="00A75E3A">
        <w:t>СС</w:t>
      </w:r>
      <w:r>
        <w:t>-</w:t>
      </w:r>
      <w:r w:rsidRPr="00CD5D52">
        <w:t>201</w:t>
      </w:r>
      <w:r w:rsidR="00A75E3A">
        <w:t>6</w:t>
      </w: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597132">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A75E3A">
        <w:rPr>
          <w:b/>
          <w:color w:val="000000"/>
        </w:rPr>
        <w:t>Оказание услуг по перевозке работников</w:t>
      </w:r>
      <w:r w:rsidR="00A75E3A" w:rsidRPr="006953C7">
        <w:rPr>
          <w:b/>
          <w:color w:val="000000"/>
        </w:rPr>
        <w:t xml:space="preserve"> ОАО «Славнефть-ЯНОС</w:t>
      </w:r>
      <w:r w:rsidR="00A75E3A">
        <w:rPr>
          <w:b/>
          <w:color w:val="000000"/>
        </w:rPr>
        <w:t>» автобусами</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w:t>
      </w:r>
      <w:r w:rsidR="00A75E3A">
        <w:rPr>
          <w:b/>
          <w:color w:val="000000"/>
        </w:rPr>
        <w:t>единым</w:t>
      </w:r>
      <w:r w:rsidR="00A75E3A" w:rsidRPr="0012326D">
        <w:rPr>
          <w:b/>
          <w:color w:val="000000"/>
        </w:rPr>
        <w:t xml:space="preserve"> </w:t>
      </w:r>
      <w:r w:rsidRPr="0012326D">
        <w:rPr>
          <w:b/>
          <w:color w:val="000000"/>
        </w:rPr>
        <w:t>лот</w:t>
      </w:r>
      <w:r w:rsidR="00A75E3A">
        <w:rPr>
          <w:b/>
          <w:color w:val="000000"/>
        </w:rPr>
        <w:t>о</w:t>
      </w:r>
      <w:r w:rsidRPr="0012326D">
        <w:rPr>
          <w:b/>
          <w:color w:val="000000"/>
        </w:rPr>
        <w:t>м</w:t>
      </w:r>
      <w:r>
        <w:rPr>
          <w:b/>
          <w:color w:val="000000"/>
        </w:rPr>
        <w:t xml:space="preserve"> </w:t>
      </w:r>
    </w:p>
    <w:p w:rsidR="00943244" w:rsidRPr="004F2728" w:rsidRDefault="00943244" w:rsidP="00943244">
      <w:pPr>
        <w:suppressAutoHyphens/>
        <w:ind w:firstLine="709"/>
        <w:jc w:val="both"/>
      </w:pPr>
    </w:p>
    <w:p w:rsidR="003505E6" w:rsidRDefault="003505E6" w:rsidP="003505E6">
      <w:pPr>
        <w:ind w:left="426" w:firstLine="283"/>
        <w:jc w:val="both"/>
        <w:rPr>
          <w:rFonts w:cs="Arial"/>
          <w:szCs w:val="22"/>
        </w:rPr>
      </w:pPr>
      <w:r>
        <w:rPr>
          <w:rFonts w:cs="Arial"/>
          <w:szCs w:val="22"/>
        </w:rPr>
        <w:t xml:space="preserve">Исполнитель оказывает транспортные услуги </w:t>
      </w:r>
      <w:r w:rsidRPr="00A36753">
        <w:rPr>
          <w:rFonts w:cs="Arial"/>
          <w:szCs w:val="22"/>
        </w:rPr>
        <w:t>в соответствии с расписанием</w:t>
      </w:r>
      <w:r>
        <w:rPr>
          <w:rFonts w:cs="Arial"/>
          <w:szCs w:val="22"/>
        </w:rPr>
        <w:t xml:space="preserve"> </w:t>
      </w:r>
      <w:r w:rsidRPr="00A36753">
        <w:rPr>
          <w:rFonts w:cs="Arial"/>
          <w:szCs w:val="22"/>
        </w:rPr>
        <w:t>движения</w:t>
      </w:r>
      <w:r>
        <w:rPr>
          <w:rFonts w:cs="Arial"/>
          <w:szCs w:val="22"/>
        </w:rPr>
        <w:t xml:space="preserve"> </w:t>
      </w:r>
      <w:r w:rsidRPr="00043419">
        <w:rPr>
          <w:rFonts w:cs="Arial"/>
          <w:szCs w:val="22"/>
        </w:rPr>
        <w:t>автобусов (приложение 1) и по разовым заявкам.</w:t>
      </w:r>
    </w:p>
    <w:p w:rsidR="003505E6" w:rsidRDefault="003505E6" w:rsidP="003505E6">
      <w:pPr>
        <w:ind w:left="426" w:firstLine="283"/>
        <w:jc w:val="both"/>
        <w:rPr>
          <w:rFonts w:cs="Arial"/>
          <w:szCs w:val="22"/>
        </w:rPr>
      </w:pPr>
      <w:r>
        <w:rPr>
          <w:rFonts w:cs="Arial"/>
          <w:szCs w:val="22"/>
        </w:rPr>
        <w:t xml:space="preserve">При оказании транспортных услуг используются </w:t>
      </w:r>
      <w:r>
        <w:rPr>
          <w:szCs w:val="22"/>
        </w:rPr>
        <w:t xml:space="preserve">автобусы городского типа, пассажировместимостью не менее 100 человек, со сроком эксплуатации не более 10-ти лет. По согласованию с Заказчиком на отдельных рейсах допускается замена на автобусы пассажировместимостью не менее 50 человек, со сроком эксплуатации не более 10-ти лет. </w:t>
      </w:r>
    </w:p>
    <w:p w:rsidR="003505E6" w:rsidRDefault="003505E6" w:rsidP="003505E6">
      <w:pPr>
        <w:autoSpaceDE w:val="0"/>
        <w:autoSpaceDN w:val="0"/>
        <w:adjustRightInd w:val="0"/>
        <w:spacing w:before="120"/>
        <w:ind w:left="426" w:firstLine="283"/>
        <w:jc w:val="both"/>
        <w:rPr>
          <w:b/>
          <w:color w:val="000000"/>
          <w:szCs w:val="16"/>
          <w:u w:val="single"/>
        </w:rPr>
      </w:pPr>
      <w:r w:rsidRPr="00943E0F">
        <w:rPr>
          <w:rFonts w:cs="Arial"/>
          <w:szCs w:val="22"/>
        </w:rPr>
        <w:t>Автобусы, перевозящие работников Заказчика, должны быть оснащены спутниковой системой навигации «ГЛОНАСС</w:t>
      </w:r>
      <w:r>
        <w:rPr>
          <w:rFonts w:cs="Arial"/>
          <w:szCs w:val="22"/>
        </w:rPr>
        <w:t>/</w:t>
      </w:r>
      <w:r>
        <w:rPr>
          <w:rFonts w:cs="Arial"/>
          <w:szCs w:val="22"/>
          <w:lang w:val="en-US"/>
        </w:rPr>
        <w:t>GPS</w:t>
      </w:r>
      <w:r w:rsidRPr="00943E0F">
        <w:rPr>
          <w:rFonts w:cs="Arial"/>
          <w:szCs w:val="22"/>
        </w:rPr>
        <w:t>»</w:t>
      </w:r>
      <w:r>
        <w:rPr>
          <w:rFonts w:cs="Arial"/>
          <w:szCs w:val="22"/>
        </w:rPr>
        <w:t>, видеорегистраторами с фронтальной камерой и аншлагами с фирменным логотипом Заказчика и информацией о маршрутах движения</w:t>
      </w:r>
      <w:r w:rsidRPr="00943E0F">
        <w:rPr>
          <w:rFonts w:cs="Arial"/>
          <w:szCs w:val="22"/>
        </w:rPr>
        <w:t>.</w:t>
      </w: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w:t>
      </w:r>
      <w:r w:rsidR="008D30F1">
        <w:rPr>
          <w:color w:val="000000"/>
          <w:szCs w:val="16"/>
        </w:rPr>
        <w:t xml:space="preserve"> (</w:t>
      </w:r>
      <w:r>
        <w:rPr>
          <w:color w:val="000000"/>
          <w:szCs w:val="16"/>
        </w:rPr>
        <w:t>ОАО «Славнефть-ЯНОС»</w:t>
      </w:r>
      <w:r w:rsidR="008D30F1">
        <w:rPr>
          <w:color w:val="000000"/>
          <w:szCs w:val="16"/>
        </w:rPr>
        <w:t>).</w:t>
      </w:r>
    </w:p>
    <w:p w:rsidR="003505E6" w:rsidRDefault="003505E6" w:rsidP="003505E6">
      <w:pPr>
        <w:ind w:left="426"/>
        <w:jc w:val="both"/>
      </w:pPr>
      <w:r w:rsidRPr="00043419">
        <w:rPr>
          <w:rFonts w:cs="Arial"/>
          <w:b/>
          <w:szCs w:val="22"/>
        </w:rPr>
        <w:t>Плановые сроки выполнения работ</w:t>
      </w:r>
      <w:r>
        <w:rPr>
          <w:rFonts w:cs="Arial"/>
          <w:b/>
          <w:szCs w:val="22"/>
        </w:rPr>
        <w:t>/оказания услуг</w:t>
      </w:r>
      <w:r w:rsidRPr="00043419">
        <w:rPr>
          <w:rFonts w:cs="Arial"/>
          <w:b/>
          <w:szCs w:val="22"/>
        </w:rPr>
        <w:t>:</w:t>
      </w:r>
      <w:r w:rsidRPr="00043419">
        <w:rPr>
          <w:rFonts w:cs="Arial"/>
          <w:szCs w:val="22"/>
        </w:rPr>
        <w:t xml:space="preserve"> </w:t>
      </w:r>
      <w:r>
        <w:rPr>
          <w:rFonts w:cs="Arial"/>
          <w:szCs w:val="22"/>
        </w:rPr>
        <w:t>круглогодично, включая выходны</w:t>
      </w:r>
      <w:r w:rsidR="00244E36">
        <w:rPr>
          <w:rFonts w:cs="Arial"/>
          <w:szCs w:val="22"/>
        </w:rPr>
        <w:t>е</w:t>
      </w:r>
      <w:r>
        <w:rPr>
          <w:rFonts w:cs="Arial"/>
          <w:szCs w:val="22"/>
        </w:rPr>
        <w:t xml:space="preserve"> и праздничные дни. Н</w:t>
      </w:r>
      <w:r w:rsidRPr="00043419">
        <w:rPr>
          <w:rFonts w:cs="Arial"/>
          <w:color w:val="000000"/>
          <w:szCs w:val="22"/>
        </w:rPr>
        <w:t xml:space="preserve">ачало работ – </w:t>
      </w:r>
      <w:r w:rsidR="00244E36">
        <w:rPr>
          <w:rFonts w:cs="Arial"/>
          <w:color w:val="000000"/>
          <w:szCs w:val="22"/>
        </w:rPr>
        <w:t>1 января</w:t>
      </w:r>
      <w:r w:rsidRPr="00043419">
        <w:rPr>
          <w:rFonts w:cs="Arial"/>
          <w:color w:val="000000"/>
          <w:szCs w:val="22"/>
        </w:rPr>
        <w:t xml:space="preserve"> 201</w:t>
      </w:r>
      <w:r w:rsidR="00244E36">
        <w:rPr>
          <w:rFonts w:cs="Arial"/>
          <w:color w:val="000000"/>
          <w:szCs w:val="22"/>
        </w:rPr>
        <w:t>7</w:t>
      </w:r>
      <w:r w:rsidRPr="00043419">
        <w:rPr>
          <w:rFonts w:cs="Arial"/>
          <w:color w:val="000000"/>
          <w:szCs w:val="22"/>
        </w:rPr>
        <w:t xml:space="preserve"> г.,</w:t>
      </w:r>
      <w:r w:rsidRPr="00C14B7F">
        <w:rPr>
          <w:rFonts w:cs="Arial"/>
          <w:color w:val="000000"/>
          <w:szCs w:val="22"/>
        </w:rPr>
        <w:t xml:space="preserve"> окончание работ – </w:t>
      </w:r>
      <w:r>
        <w:rPr>
          <w:rFonts w:cs="Arial"/>
          <w:color w:val="000000"/>
          <w:szCs w:val="22"/>
        </w:rPr>
        <w:t>31 апреля</w:t>
      </w:r>
      <w:r w:rsidRPr="00C14B7F">
        <w:rPr>
          <w:rFonts w:cs="Arial"/>
          <w:color w:val="000000"/>
          <w:szCs w:val="22"/>
        </w:rPr>
        <w:t xml:space="preserve"> 201</w:t>
      </w:r>
      <w:r>
        <w:rPr>
          <w:rFonts w:cs="Arial"/>
          <w:color w:val="000000"/>
          <w:szCs w:val="22"/>
        </w:rPr>
        <w:t>9</w:t>
      </w:r>
      <w:r w:rsidRPr="00C14B7F">
        <w:rPr>
          <w:rFonts w:cs="Arial"/>
          <w:color w:val="000000"/>
          <w:szCs w:val="22"/>
        </w:rPr>
        <w:t xml:space="preserve">г. </w:t>
      </w:r>
    </w:p>
    <w:p w:rsidR="000F06F2" w:rsidRPr="00F85735" w:rsidRDefault="003505E6" w:rsidP="003505E6">
      <w:pPr>
        <w:autoSpaceDE w:val="0"/>
        <w:autoSpaceDN w:val="0"/>
        <w:adjustRightInd w:val="0"/>
        <w:spacing w:before="120"/>
        <w:ind w:left="397"/>
        <w:jc w:val="both"/>
        <w:rPr>
          <w:color w:val="000000"/>
          <w:szCs w:val="16"/>
        </w:rPr>
      </w:pPr>
      <w:r w:rsidRPr="00043419">
        <w:rPr>
          <w:rFonts w:cs="Arial"/>
          <w:b/>
          <w:szCs w:val="22"/>
        </w:rPr>
        <w:t>Условия оплаты</w:t>
      </w:r>
      <w:r w:rsidRPr="00043419">
        <w:rPr>
          <w:rFonts w:cs="Arial"/>
          <w:szCs w:val="22"/>
        </w:rPr>
        <w:t>: по предоставленным подписанным актам</w:t>
      </w:r>
      <w:r w:rsidRPr="00EF1336">
        <w:rPr>
          <w:rFonts w:cs="Arial"/>
          <w:szCs w:val="22"/>
        </w:rPr>
        <w:t xml:space="preserve"> выполненных работ</w:t>
      </w:r>
      <w:r>
        <w:rPr>
          <w:rFonts w:cs="Arial"/>
          <w:szCs w:val="22"/>
        </w:rPr>
        <w:t>,</w:t>
      </w:r>
      <w:r w:rsidRPr="00EF1336">
        <w:rPr>
          <w:rFonts w:cs="Arial"/>
          <w:szCs w:val="22"/>
        </w:rPr>
        <w:t xml:space="preserve"> </w:t>
      </w:r>
      <w:r w:rsidRPr="004A1454">
        <w:rPr>
          <w:rFonts w:cs="Arial"/>
          <w:szCs w:val="22"/>
        </w:rPr>
        <w:t>расчет</w:t>
      </w:r>
      <w:r>
        <w:rPr>
          <w:rFonts w:cs="Arial"/>
          <w:szCs w:val="22"/>
        </w:rPr>
        <w:t>ам</w:t>
      </w:r>
      <w:r w:rsidRPr="004A1454">
        <w:rPr>
          <w:rFonts w:cs="Arial"/>
          <w:szCs w:val="22"/>
        </w:rPr>
        <w:t xml:space="preserve"> оплаты за использование автобусов </w:t>
      </w:r>
      <w:r w:rsidRPr="00EF1336">
        <w:rPr>
          <w:rFonts w:cs="Arial"/>
          <w:szCs w:val="22"/>
        </w:rPr>
        <w:t>и счетам–фактурам, с отсрочкой платежа 90 (девяносто) календарных дней.</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964CEB" w:rsidRDefault="00244E36" w:rsidP="008D30F1">
      <w:pPr>
        <w:autoSpaceDE w:val="0"/>
        <w:ind w:left="426" w:firstLine="425"/>
        <w:jc w:val="both"/>
        <w:rPr>
          <w:rFonts w:cs="Arial"/>
          <w:szCs w:val="22"/>
        </w:rPr>
      </w:pPr>
      <w:r w:rsidRPr="005268F8">
        <w:rPr>
          <w:rFonts w:cs="Arial"/>
          <w:szCs w:val="22"/>
        </w:rPr>
        <w:t>Обеспечивать работу технически исправных автобусов, находящихся в хорошем санитарном состоянии.</w:t>
      </w:r>
      <w:r>
        <w:rPr>
          <w:rFonts w:cs="Arial"/>
          <w:szCs w:val="22"/>
        </w:rPr>
        <w:t xml:space="preserve"> </w:t>
      </w:r>
      <w:r w:rsidRPr="005268F8">
        <w:rPr>
          <w:rFonts w:cs="Arial"/>
          <w:szCs w:val="22"/>
        </w:rPr>
        <w:t>Обеспечить ограничение максимальной скорости движения автобусов, перевозящих работников Заказчика в городской черте до 50 км/ч, за городом до 70 км/ч.</w:t>
      </w:r>
      <w:r>
        <w:rPr>
          <w:rFonts w:cs="Arial"/>
          <w:szCs w:val="22"/>
        </w:rPr>
        <w:t xml:space="preserve"> </w:t>
      </w:r>
      <w:r w:rsidRPr="005268F8">
        <w:rPr>
          <w:rFonts w:cs="Arial"/>
          <w:szCs w:val="22"/>
        </w:rPr>
        <w:t>Незамедлительно информировать Заказчика о случаях нарушений графиков движения автобусов, работающих на маршрутах перевозки работников Заказчика.</w:t>
      </w:r>
      <w:r>
        <w:rPr>
          <w:rFonts w:cs="Arial"/>
          <w:szCs w:val="22"/>
        </w:rPr>
        <w:t xml:space="preserve"> </w:t>
      </w:r>
      <w:r w:rsidRPr="00CB1ADD">
        <w:rPr>
          <w:rFonts w:cs="Arial"/>
          <w:szCs w:val="22"/>
        </w:rPr>
        <w:t>Оказывать транспортные услуги в соответствии с требованиями федерального закона от 08.11.2007 N 259-ФЗ «Устав автомобильного транспорта и городского наземного электрического транспорта», «</w:t>
      </w:r>
      <w:r w:rsidRPr="00CB1ADD">
        <w:rPr>
          <w:rFonts w:cs="Arial"/>
          <w:bCs/>
          <w:color w:val="26282F"/>
          <w:szCs w:val="22"/>
        </w:rPr>
        <w:t>Правилами</w:t>
      </w:r>
      <w:r>
        <w:rPr>
          <w:rFonts w:cs="Arial"/>
          <w:bCs/>
          <w:color w:val="26282F"/>
          <w:szCs w:val="22"/>
        </w:rPr>
        <w:t xml:space="preserve"> </w:t>
      </w:r>
      <w:r w:rsidRPr="00CB1ADD">
        <w:rPr>
          <w:rFonts w:cs="Arial"/>
          <w:bCs/>
          <w:color w:val="26282F"/>
          <w:szCs w:val="22"/>
        </w:rPr>
        <w:t>обеспечения безопасности перевозок пассажиров и грузов автомобильным транспортом и городским наземным электрическим транспортом»</w:t>
      </w:r>
      <w:r w:rsidRPr="00CB1ADD">
        <w:rPr>
          <w:rFonts w:cs="Arial"/>
          <w:szCs w:val="22"/>
        </w:rPr>
        <w:t>.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w:t>
      </w:r>
      <w:r w:rsidRPr="005268F8">
        <w:rPr>
          <w:rFonts w:cs="Arial"/>
          <w:szCs w:val="22"/>
        </w:rPr>
        <w:t xml:space="preserve"> окружающей среды, об охране труда, о промышленной и пожарной безопасности.</w:t>
      </w:r>
      <w:r>
        <w:rPr>
          <w:rFonts w:cs="Arial"/>
          <w:szCs w:val="22"/>
        </w:rPr>
        <w:t xml:space="preserve"> </w:t>
      </w:r>
      <w:r w:rsidRPr="005268F8">
        <w:rPr>
          <w:rFonts w:cs="Arial"/>
          <w:szCs w:val="22"/>
        </w:rPr>
        <w:t>Соблюдать требования локальных нормативных актов Заказчика, указанных в проекте договора.</w:t>
      </w:r>
      <w:r>
        <w:rPr>
          <w:rFonts w:cs="Arial"/>
          <w:szCs w:val="22"/>
        </w:rPr>
        <w:t xml:space="preserve"> </w:t>
      </w:r>
      <w:r w:rsidRPr="005268F8">
        <w:rPr>
          <w:rFonts w:cs="Arial"/>
          <w:szCs w:val="22"/>
        </w:rPr>
        <w:t xml:space="preserve">Обеспечить безопасность дорожного движения </w:t>
      </w:r>
      <w:r>
        <w:rPr>
          <w:rFonts w:cs="Arial"/>
          <w:szCs w:val="22"/>
        </w:rPr>
        <w:t>при оказании транспортных услуг</w:t>
      </w:r>
      <w:r w:rsidRPr="005268F8">
        <w:rPr>
          <w:rFonts w:cs="Arial"/>
          <w:szCs w:val="22"/>
        </w:rPr>
        <w:t xml:space="preserve"> в соответствии с требованиями Федерального закона от 10.12.95. № 196</w:t>
      </w:r>
      <w:r w:rsidRPr="005268F8">
        <w:rPr>
          <w:rFonts w:cs="Arial"/>
          <w:szCs w:val="22"/>
        </w:rPr>
        <w:noBreakHyphen/>
        <w:t>ФЗ «О безопасности дорожного движения» и других нормативных правовых актов. Осуществлять контроль за соблюдением водителями Исполнителя и третьих лиц, привлеченных Исполнителем, Правил Дорожного Движения. В случае совершения дорожно-</w:t>
      </w:r>
      <w:r w:rsidRPr="005268F8">
        <w:rPr>
          <w:rFonts w:cs="Arial"/>
          <w:szCs w:val="22"/>
        </w:rPr>
        <w:lastRenderedPageBreak/>
        <w:t>транспортного происшествия незамедлительно извещать Заказчика.</w:t>
      </w:r>
      <w:r>
        <w:rPr>
          <w:rFonts w:cs="Arial"/>
          <w:szCs w:val="22"/>
        </w:rPr>
        <w:t xml:space="preserve"> </w:t>
      </w:r>
      <w:r w:rsidRPr="005268F8">
        <w:rPr>
          <w:rFonts w:cs="Arial"/>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r>
        <w:rPr>
          <w:rFonts w:cs="Arial"/>
          <w:szCs w:val="22"/>
        </w:rPr>
        <w:t xml:space="preserve"> </w:t>
      </w:r>
      <w:r w:rsidRPr="005268F8">
        <w:rPr>
          <w:rFonts w:cs="Arial"/>
          <w:szCs w:val="22"/>
        </w:rPr>
        <w:t>Привлекать для выполнения работ по договору водителей, имеющих водительский стаж не менее 3-х лет.</w:t>
      </w:r>
    </w:p>
    <w:p w:rsidR="008D30F1" w:rsidRDefault="008D30F1" w:rsidP="008F44E8">
      <w:pPr>
        <w:autoSpaceDE w:val="0"/>
        <w:jc w:val="both"/>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8D30F1" w:rsidRPr="00165672" w:rsidRDefault="008D30F1" w:rsidP="008D30F1">
      <w:pPr>
        <w:autoSpaceDE w:val="0"/>
        <w:ind w:firstLine="720"/>
        <w:jc w:val="both"/>
        <w:rPr>
          <w:rFonts w:cs="Arial"/>
          <w:szCs w:val="22"/>
          <w:lang w:eastAsia="ar-SA"/>
        </w:rPr>
      </w:pPr>
      <w:r>
        <w:rPr>
          <w:rFonts w:cs="Arial"/>
          <w:szCs w:val="22"/>
          <w:lang w:eastAsia="ar-SA"/>
        </w:rPr>
        <w:t>Исполнитель д</w:t>
      </w:r>
      <w:r w:rsidRPr="00165672">
        <w:rPr>
          <w:rFonts w:cs="Arial"/>
          <w:szCs w:val="22"/>
          <w:lang w:eastAsia="ar-SA"/>
        </w:rPr>
        <w:t>олжен обладать соответствующими производственными мощностями, материально-техническими и кадровыми ресурсами, необходимыми для полного и сво</w:t>
      </w:r>
      <w:r>
        <w:rPr>
          <w:rFonts w:cs="Arial"/>
          <w:szCs w:val="22"/>
          <w:lang w:eastAsia="ar-SA"/>
        </w:rPr>
        <w:t>евременного выполнения договора</w:t>
      </w:r>
      <w:r w:rsidRPr="00165672">
        <w:rPr>
          <w:rFonts w:cs="Arial"/>
          <w:szCs w:val="22"/>
          <w:lang w:eastAsia="ar-SA"/>
        </w:rPr>
        <w:t>.</w:t>
      </w:r>
    </w:p>
    <w:p w:rsidR="008D30F1" w:rsidRPr="00165672" w:rsidRDefault="008D30F1" w:rsidP="008D30F1">
      <w:pPr>
        <w:autoSpaceDE w:val="0"/>
        <w:ind w:firstLine="720"/>
        <w:jc w:val="both"/>
        <w:rPr>
          <w:rFonts w:cs="Arial"/>
          <w:szCs w:val="22"/>
          <w:lang w:eastAsia="ar-SA"/>
        </w:rPr>
      </w:pPr>
      <w:r w:rsidRPr="00165672">
        <w:rPr>
          <w:rFonts w:cs="Arial"/>
          <w:szCs w:val="22"/>
          <w:lang w:eastAsia="ar-SA"/>
        </w:rPr>
        <w:t xml:space="preserve">До начала выполнения работ по договору </w:t>
      </w:r>
      <w:r>
        <w:rPr>
          <w:rFonts w:cs="Arial"/>
          <w:szCs w:val="22"/>
          <w:lang w:eastAsia="ar-SA"/>
        </w:rPr>
        <w:t>Исполнитель</w:t>
      </w:r>
      <w:r w:rsidRPr="00165672">
        <w:rPr>
          <w:rFonts w:cs="Arial"/>
          <w:szCs w:val="22"/>
          <w:lang w:eastAsia="ar-SA"/>
        </w:rPr>
        <w:t xml:space="preserve"> обязуется за свой счёт заключить договоры добровольного страхования о</w:t>
      </w:r>
      <w:r>
        <w:rPr>
          <w:rFonts w:cs="Arial"/>
          <w:szCs w:val="22"/>
          <w:lang w:eastAsia="ar-SA"/>
        </w:rPr>
        <w:t>т несчастных случаев работников</w:t>
      </w:r>
      <w:r w:rsidRPr="00165672">
        <w:rPr>
          <w:rFonts w:cs="Arial"/>
          <w:szCs w:val="22"/>
          <w:lang w:eastAsia="ar-SA"/>
        </w:rPr>
        <w:t xml:space="preserve">,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w:t>
      </w:r>
      <w:r>
        <w:rPr>
          <w:rFonts w:cs="Arial"/>
          <w:szCs w:val="22"/>
          <w:lang w:eastAsia="ar-SA"/>
        </w:rPr>
        <w:t>Исполнитель</w:t>
      </w:r>
      <w:r w:rsidRPr="00165672">
        <w:rPr>
          <w:rFonts w:cs="Arial"/>
          <w:szCs w:val="22"/>
          <w:lang w:eastAsia="ar-SA"/>
        </w:rPr>
        <w:t xml:space="preserve"> обязан предоставить Заказчику заверенные копии указанных договоров. Отсутствие договора страхования является основанием для недопущения работника </w:t>
      </w:r>
      <w:r>
        <w:rPr>
          <w:rFonts w:cs="Arial"/>
          <w:szCs w:val="22"/>
          <w:lang w:eastAsia="ar-SA"/>
        </w:rPr>
        <w:t>исполнителя</w:t>
      </w:r>
      <w:r w:rsidRPr="00165672">
        <w:rPr>
          <w:rFonts w:cs="Arial"/>
          <w:szCs w:val="22"/>
          <w:lang w:eastAsia="ar-SA"/>
        </w:rPr>
        <w:t xml:space="preserve"> для выполнения работ.</w:t>
      </w:r>
    </w:p>
    <w:p w:rsidR="00964CEB" w:rsidRDefault="008D30F1" w:rsidP="008D30F1">
      <w:pPr>
        <w:autoSpaceDE w:val="0"/>
        <w:ind w:firstLine="709"/>
        <w:jc w:val="both"/>
        <w:rPr>
          <w:b/>
        </w:rPr>
      </w:pPr>
      <w:r>
        <w:rPr>
          <w:rFonts w:cs="Arial"/>
          <w:szCs w:val="22"/>
          <w:lang w:eastAsia="ar-SA"/>
        </w:rPr>
        <w:t>Исполнитель</w:t>
      </w:r>
      <w:r w:rsidRPr="00165672">
        <w:rPr>
          <w:rFonts w:cs="Arial"/>
          <w:szCs w:val="22"/>
          <w:lang w:eastAsia="ar-SA"/>
        </w:rPr>
        <w:t xml:space="preserve">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3B2534" w:rsidRDefault="00823762" w:rsidP="00823762">
            <w:pPr>
              <w:autoSpaceDE w:val="0"/>
              <w:autoSpaceDN w:val="0"/>
              <w:adjustRightInd w:val="0"/>
              <w:jc w:val="center"/>
              <w:rPr>
                <w:b/>
                <w:color w:val="000000"/>
                <w:sz w:val="20"/>
                <w:szCs w:val="20"/>
              </w:rPr>
            </w:pPr>
            <w:r w:rsidRPr="003B2534">
              <w:rPr>
                <w:b/>
                <w:color w:val="000000"/>
                <w:sz w:val="20"/>
                <w:szCs w:val="20"/>
              </w:rPr>
              <w:t>1. Общие требования</w:t>
            </w:r>
          </w:p>
        </w:tc>
      </w:tr>
      <w:tr w:rsidR="008D30F1" w:rsidRPr="007854F2" w:rsidTr="004E48B3">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1.1.</w:t>
            </w:r>
          </w:p>
        </w:tc>
        <w:tc>
          <w:tcPr>
            <w:tcW w:w="2991" w:type="dxa"/>
            <w:shd w:val="clear" w:color="auto" w:fill="auto"/>
          </w:tcPr>
          <w:p w:rsidR="008D30F1" w:rsidRPr="003B2534" w:rsidRDefault="008D30F1" w:rsidP="004E48B3">
            <w:pPr>
              <w:jc w:val="both"/>
              <w:rPr>
                <w:sz w:val="20"/>
                <w:szCs w:val="20"/>
              </w:rPr>
            </w:pPr>
            <w:r w:rsidRPr="003B2534">
              <w:rPr>
                <w:sz w:val="20"/>
                <w:szCs w:val="20"/>
              </w:rPr>
              <w:t>Согласие с условиями проекта договора ОАО "СН-ЯНОС"</w:t>
            </w:r>
          </w:p>
        </w:tc>
        <w:tc>
          <w:tcPr>
            <w:tcW w:w="2642" w:type="dxa"/>
            <w:shd w:val="clear" w:color="auto" w:fill="auto"/>
          </w:tcPr>
          <w:p w:rsidR="008D30F1" w:rsidRPr="003B2534" w:rsidRDefault="008D30F1" w:rsidP="004E48B3">
            <w:pPr>
              <w:rPr>
                <w:sz w:val="20"/>
                <w:szCs w:val="20"/>
              </w:rPr>
            </w:pPr>
            <w:r w:rsidRPr="003B2534">
              <w:rPr>
                <w:sz w:val="20"/>
                <w:szCs w:val="20"/>
              </w:rPr>
              <w:t>Подписанный проект договора, без указания информации о  тарифах на перевозки</w:t>
            </w:r>
          </w:p>
        </w:tc>
        <w:tc>
          <w:tcPr>
            <w:tcW w:w="2238" w:type="dxa"/>
            <w:shd w:val="clear" w:color="auto" w:fill="auto"/>
          </w:tcPr>
          <w:p w:rsidR="008D30F1" w:rsidRPr="003B2534" w:rsidRDefault="008D30F1" w:rsidP="004E48B3">
            <w:pPr>
              <w:rPr>
                <w:sz w:val="20"/>
                <w:szCs w:val="20"/>
              </w:rPr>
            </w:pPr>
            <w:r w:rsidRPr="003B2534">
              <w:rPr>
                <w:sz w:val="20"/>
                <w:szCs w:val="20"/>
              </w:rPr>
              <w:t>да/нет</w:t>
            </w:r>
          </w:p>
        </w:tc>
        <w:tc>
          <w:tcPr>
            <w:tcW w:w="1511" w:type="dxa"/>
            <w:shd w:val="clear" w:color="auto" w:fill="auto"/>
          </w:tcPr>
          <w:p w:rsidR="008D30F1" w:rsidRPr="003B2534" w:rsidRDefault="008D30F1" w:rsidP="004E48B3">
            <w:pPr>
              <w:rPr>
                <w:sz w:val="20"/>
                <w:szCs w:val="20"/>
              </w:rPr>
            </w:pPr>
            <w:r w:rsidRPr="003B2534">
              <w:rPr>
                <w:sz w:val="20"/>
                <w:szCs w:val="20"/>
              </w:rPr>
              <w:t xml:space="preserve">да </w:t>
            </w:r>
          </w:p>
        </w:tc>
      </w:tr>
      <w:tr w:rsidR="008D30F1" w:rsidRPr="007854F2" w:rsidTr="004E48B3">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1.2</w:t>
            </w:r>
          </w:p>
        </w:tc>
        <w:tc>
          <w:tcPr>
            <w:tcW w:w="2991" w:type="dxa"/>
            <w:shd w:val="clear" w:color="auto" w:fill="auto"/>
          </w:tcPr>
          <w:p w:rsidR="008D30F1" w:rsidRPr="003B2534" w:rsidRDefault="008D30F1" w:rsidP="004E48B3">
            <w:pPr>
              <w:jc w:val="both"/>
              <w:rPr>
                <w:sz w:val="20"/>
                <w:szCs w:val="20"/>
              </w:rPr>
            </w:pPr>
            <w:r w:rsidRPr="003B2534">
              <w:rPr>
                <w:sz w:val="20"/>
                <w:szCs w:val="20"/>
              </w:rPr>
              <w:t>Наличие действующей лицензии на перевозку пассажиров автомобильным транспортом</w:t>
            </w:r>
          </w:p>
        </w:tc>
        <w:tc>
          <w:tcPr>
            <w:tcW w:w="2642" w:type="dxa"/>
            <w:shd w:val="clear" w:color="auto" w:fill="auto"/>
          </w:tcPr>
          <w:p w:rsidR="008D30F1" w:rsidRPr="003B2534" w:rsidRDefault="008D30F1" w:rsidP="004E48B3">
            <w:pPr>
              <w:rPr>
                <w:sz w:val="20"/>
                <w:szCs w:val="20"/>
              </w:rPr>
            </w:pPr>
            <w:r w:rsidRPr="003B2534">
              <w:rPr>
                <w:sz w:val="20"/>
                <w:szCs w:val="20"/>
              </w:rPr>
              <w:t xml:space="preserve">Копия лицензии, заверенная печатью организации </w:t>
            </w:r>
          </w:p>
        </w:tc>
        <w:tc>
          <w:tcPr>
            <w:tcW w:w="2238" w:type="dxa"/>
            <w:shd w:val="clear" w:color="auto" w:fill="auto"/>
          </w:tcPr>
          <w:p w:rsidR="008D30F1" w:rsidRPr="003B2534" w:rsidRDefault="008D30F1" w:rsidP="004E48B3">
            <w:pPr>
              <w:rPr>
                <w:sz w:val="20"/>
                <w:szCs w:val="20"/>
              </w:rPr>
            </w:pPr>
            <w:r w:rsidRPr="003B2534">
              <w:rPr>
                <w:sz w:val="20"/>
                <w:szCs w:val="20"/>
              </w:rPr>
              <w:t>да/нет</w:t>
            </w:r>
          </w:p>
        </w:tc>
        <w:tc>
          <w:tcPr>
            <w:tcW w:w="1511" w:type="dxa"/>
            <w:shd w:val="clear" w:color="auto" w:fill="auto"/>
          </w:tcPr>
          <w:p w:rsidR="008D30F1" w:rsidRPr="003B2534" w:rsidRDefault="008D30F1" w:rsidP="004E48B3">
            <w:pPr>
              <w:rPr>
                <w:sz w:val="20"/>
                <w:szCs w:val="20"/>
              </w:rPr>
            </w:pPr>
            <w:r w:rsidRPr="003B2534">
              <w:rPr>
                <w:sz w:val="20"/>
                <w:szCs w:val="20"/>
              </w:rPr>
              <w:t xml:space="preserve">да </w:t>
            </w:r>
          </w:p>
        </w:tc>
      </w:tr>
      <w:tr w:rsidR="00823762" w:rsidRPr="007854F2" w:rsidTr="00823762">
        <w:tc>
          <w:tcPr>
            <w:tcW w:w="10138" w:type="dxa"/>
            <w:gridSpan w:val="5"/>
            <w:shd w:val="clear" w:color="auto" w:fill="auto"/>
            <w:vAlign w:val="center"/>
          </w:tcPr>
          <w:p w:rsidR="00823762" w:rsidRPr="003B2534" w:rsidRDefault="00823762" w:rsidP="00823762">
            <w:pPr>
              <w:autoSpaceDE w:val="0"/>
              <w:autoSpaceDN w:val="0"/>
              <w:adjustRightInd w:val="0"/>
              <w:jc w:val="center"/>
              <w:rPr>
                <w:b/>
                <w:color w:val="000000"/>
                <w:sz w:val="20"/>
                <w:szCs w:val="20"/>
              </w:rPr>
            </w:pPr>
            <w:r w:rsidRPr="003B2534">
              <w:rPr>
                <w:b/>
                <w:color w:val="000000"/>
                <w:sz w:val="20"/>
                <w:szCs w:val="20"/>
              </w:rPr>
              <w:t>2.</w:t>
            </w:r>
            <w:r w:rsidR="00FB0078">
              <w:rPr>
                <w:b/>
                <w:color w:val="000000"/>
                <w:sz w:val="20"/>
                <w:szCs w:val="20"/>
              </w:rPr>
              <w:t xml:space="preserve"> </w:t>
            </w:r>
            <w:r w:rsidRPr="003B2534">
              <w:rPr>
                <w:b/>
                <w:color w:val="000000"/>
                <w:sz w:val="20"/>
                <w:szCs w:val="20"/>
              </w:rPr>
              <w:t>Опыт работы</w:t>
            </w:r>
          </w:p>
        </w:tc>
      </w:tr>
      <w:tr w:rsidR="008D30F1" w:rsidRPr="007854F2" w:rsidTr="00823762">
        <w:tc>
          <w:tcPr>
            <w:tcW w:w="756" w:type="dxa"/>
            <w:shd w:val="clear" w:color="auto" w:fill="auto"/>
          </w:tcPr>
          <w:p w:rsidR="008D30F1" w:rsidRPr="003B2534" w:rsidRDefault="008D30F1" w:rsidP="00315FDE">
            <w:pPr>
              <w:autoSpaceDE w:val="0"/>
              <w:autoSpaceDN w:val="0"/>
              <w:adjustRightInd w:val="0"/>
              <w:rPr>
                <w:color w:val="000000"/>
                <w:sz w:val="20"/>
                <w:szCs w:val="20"/>
              </w:rPr>
            </w:pPr>
            <w:r w:rsidRPr="003B2534">
              <w:rPr>
                <w:color w:val="000000"/>
                <w:sz w:val="20"/>
                <w:szCs w:val="20"/>
              </w:rPr>
              <w:t>2.1.</w:t>
            </w:r>
          </w:p>
        </w:tc>
        <w:tc>
          <w:tcPr>
            <w:tcW w:w="2991" w:type="dxa"/>
            <w:shd w:val="clear" w:color="auto" w:fill="auto"/>
            <w:vAlign w:val="center"/>
          </w:tcPr>
          <w:p w:rsidR="008D30F1" w:rsidRPr="003B2534" w:rsidRDefault="008D30F1" w:rsidP="004E48B3">
            <w:pPr>
              <w:rPr>
                <w:sz w:val="20"/>
                <w:szCs w:val="20"/>
              </w:rPr>
            </w:pPr>
            <w:r w:rsidRPr="003B2534">
              <w:rPr>
                <w:sz w:val="20"/>
                <w:szCs w:val="20"/>
              </w:rPr>
              <w:t>Наличие опыта оказания услуг по перевозке пассажиров автобусами, в том числе, но не ограничиваясь, на ОАО «Славнефть-ЯНОС», ОАО «Газпром нефть», ОАО «НК «Роснефть». Знание особенностей перевозки работников непрерывного производства</w:t>
            </w:r>
          </w:p>
        </w:tc>
        <w:tc>
          <w:tcPr>
            <w:tcW w:w="2642" w:type="dxa"/>
            <w:shd w:val="clear" w:color="auto" w:fill="auto"/>
            <w:vAlign w:val="center"/>
          </w:tcPr>
          <w:p w:rsidR="008D30F1" w:rsidRPr="00A92F07" w:rsidRDefault="00A92F07" w:rsidP="00A92F07">
            <w:pPr>
              <w:rPr>
                <w:sz w:val="20"/>
                <w:szCs w:val="20"/>
              </w:rPr>
            </w:pPr>
            <w:r w:rsidRPr="00A92F07">
              <w:rPr>
                <w:bCs/>
                <w:color w:val="000000"/>
                <w:sz w:val="20"/>
                <w:szCs w:val="20"/>
              </w:rPr>
              <w:t>Справка о заключенных и выполненных аналогичных договорах</w:t>
            </w:r>
            <w:r>
              <w:rPr>
                <w:bCs/>
                <w:color w:val="000000"/>
                <w:sz w:val="20"/>
                <w:szCs w:val="20"/>
              </w:rPr>
              <w:t xml:space="preserve"> </w:t>
            </w:r>
            <w:r w:rsidRPr="008A195B">
              <w:rPr>
                <w:sz w:val="20"/>
                <w:szCs w:val="20"/>
              </w:rPr>
              <w:t>(Приложение «</w:t>
            </w:r>
            <w:r>
              <w:rPr>
                <w:sz w:val="20"/>
                <w:szCs w:val="20"/>
              </w:rPr>
              <w:t>5</w:t>
            </w:r>
            <w:r w:rsidRPr="008A195B">
              <w:rPr>
                <w:sz w:val="20"/>
                <w:szCs w:val="20"/>
              </w:rPr>
              <w:t>» к настоящему ПДО)</w:t>
            </w:r>
          </w:p>
        </w:tc>
        <w:tc>
          <w:tcPr>
            <w:tcW w:w="2238" w:type="dxa"/>
            <w:shd w:val="clear" w:color="auto" w:fill="auto"/>
            <w:vAlign w:val="center"/>
          </w:tcPr>
          <w:p w:rsidR="008D30F1" w:rsidRPr="003B2534" w:rsidRDefault="008D30F1" w:rsidP="004E48B3">
            <w:pPr>
              <w:rPr>
                <w:sz w:val="20"/>
                <w:szCs w:val="20"/>
              </w:rPr>
            </w:pPr>
            <w:r w:rsidRPr="003B2534">
              <w:rPr>
                <w:sz w:val="20"/>
                <w:szCs w:val="20"/>
              </w:rPr>
              <w:t xml:space="preserve"> Количество лет</w:t>
            </w:r>
          </w:p>
        </w:tc>
        <w:tc>
          <w:tcPr>
            <w:tcW w:w="1511" w:type="dxa"/>
            <w:shd w:val="clear" w:color="auto" w:fill="auto"/>
            <w:vAlign w:val="center"/>
          </w:tcPr>
          <w:p w:rsidR="008D30F1" w:rsidRPr="003B2534" w:rsidRDefault="008D30F1" w:rsidP="004E48B3">
            <w:pPr>
              <w:rPr>
                <w:sz w:val="20"/>
                <w:szCs w:val="20"/>
              </w:rPr>
            </w:pPr>
            <w:r w:rsidRPr="003B2534">
              <w:rPr>
                <w:sz w:val="20"/>
                <w:szCs w:val="20"/>
              </w:rPr>
              <w:t xml:space="preserve">3 и более </w:t>
            </w:r>
          </w:p>
        </w:tc>
      </w:tr>
      <w:tr w:rsidR="00823762" w:rsidRPr="007854F2" w:rsidTr="00823762">
        <w:tc>
          <w:tcPr>
            <w:tcW w:w="10138" w:type="dxa"/>
            <w:gridSpan w:val="5"/>
            <w:shd w:val="clear" w:color="auto" w:fill="auto"/>
            <w:vAlign w:val="center"/>
          </w:tcPr>
          <w:p w:rsidR="00823762" w:rsidRPr="003B2534" w:rsidRDefault="00823762" w:rsidP="00FB0078">
            <w:pPr>
              <w:autoSpaceDE w:val="0"/>
              <w:autoSpaceDN w:val="0"/>
              <w:adjustRightInd w:val="0"/>
              <w:jc w:val="center"/>
              <w:rPr>
                <w:color w:val="000000"/>
                <w:sz w:val="20"/>
                <w:szCs w:val="20"/>
              </w:rPr>
            </w:pPr>
            <w:r w:rsidRPr="003B2534">
              <w:rPr>
                <w:b/>
                <w:bCs/>
                <w:sz w:val="20"/>
                <w:szCs w:val="20"/>
              </w:rPr>
              <w:t xml:space="preserve">3. </w:t>
            </w:r>
            <w:r w:rsidR="00FB0078">
              <w:rPr>
                <w:b/>
                <w:bCs/>
                <w:sz w:val="20"/>
                <w:szCs w:val="20"/>
              </w:rPr>
              <w:t>Требование о наличии финансовых ресурсов</w:t>
            </w:r>
          </w:p>
        </w:tc>
      </w:tr>
      <w:tr w:rsidR="008D30F1" w:rsidRPr="007854F2" w:rsidTr="00823762">
        <w:tc>
          <w:tcPr>
            <w:tcW w:w="756" w:type="dxa"/>
            <w:shd w:val="clear" w:color="auto" w:fill="auto"/>
            <w:vAlign w:val="center"/>
          </w:tcPr>
          <w:p w:rsidR="008D30F1" w:rsidRPr="003B2534" w:rsidRDefault="008D30F1" w:rsidP="004E48B3">
            <w:pPr>
              <w:jc w:val="center"/>
              <w:rPr>
                <w:sz w:val="20"/>
                <w:szCs w:val="20"/>
              </w:rPr>
            </w:pPr>
            <w:r w:rsidRPr="003B2534">
              <w:rPr>
                <w:sz w:val="20"/>
                <w:szCs w:val="20"/>
              </w:rPr>
              <w:t>3.1.</w:t>
            </w:r>
          </w:p>
        </w:tc>
        <w:tc>
          <w:tcPr>
            <w:tcW w:w="2991" w:type="dxa"/>
            <w:shd w:val="clear" w:color="auto" w:fill="auto"/>
            <w:vAlign w:val="center"/>
          </w:tcPr>
          <w:p w:rsidR="008D30F1" w:rsidRPr="003B2534" w:rsidRDefault="008D30F1" w:rsidP="004E48B3">
            <w:pPr>
              <w:jc w:val="both"/>
              <w:rPr>
                <w:sz w:val="20"/>
                <w:szCs w:val="20"/>
              </w:rPr>
            </w:pPr>
            <w:r w:rsidRPr="003B2534">
              <w:rPr>
                <w:sz w:val="20"/>
                <w:szCs w:val="20"/>
              </w:rPr>
              <w:t>Среднегодовой объем оказанных услуг за последние 3 года должен быть не менее стоимости работ по договору</w:t>
            </w:r>
          </w:p>
        </w:tc>
        <w:tc>
          <w:tcPr>
            <w:tcW w:w="2642" w:type="dxa"/>
            <w:shd w:val="clear" w:color="auto" w:fill="auto"/>
            <w:vAlign w:val="center"/>
          </w:tcPr>
          <w:p w:rsidR="008D30F1" w:rsidRPr="003B2534" w:rsidRDefault="00A92F07" w:rsidP="004E48B3">
            <w:pPr>
              <w:rPr>
                <w:sz w:val="20"/>
                <w:szCs w:val="20"/>
              </w:rPr>
            </w:pPr>
            <w:r w:rsidRPr="00A92F07">
              <w:rPr>
                <w:bCs/>
                <w:color w:val="000000"/>
                <w:sz w:val="20"/>
                <w:szCs w:val="20"/>
              </w:rPr>
              <w:t>Справка о заключенных и выполненных аналогичных договорах</w:t>
            </w:r>
            <w:r>
              <w:rPr>
                <w:bCs/>
                <w:color w:val="000000"/>
                <w:sz w:val="20"/>
                <w:szCs w:val="20"/>
              </w:rPr>
              <w:t xml:space="preserve"> </w:t>
            </w:r>
            <w:r w:rsidRPr="008A195B">
              <w:rPr>
                <w:sz w:val="20"/>
                <w:szCs w:val="20"/>
              </w:rPr>
              <w:t>(Приложение «</w:t>
            </w:r>
            <w:r>
              <w:rPr>
                <w:sz w:val="20"/>
                <w:szCs w:val="20"/>
              </w:rPr>
              <w:t>5</w:t>
            </w:r>
            <w:r w:rsidRPr="008A195B">
              <w:rPr>
                <w:sz w:val="20"/>
                <w:szCs w:val="20"/>
              </w:rPr>
              <w:t>» к настоящему ПДО)</w:t>
            </w:r>
            <w:r w:rsidR="008D30F1" w:rsidRPr="003B2534">
              <w:rPr>
                <w:sz w:val="20"/>
                <w:szCs w:val="20"/>
              </w:rPr>
              <w:t xml:space="preserve"> выполнения работ</w:t>
            </w:r>
          </w:p>
        </w:tc>
        <w:tc>
          <w:tcPr>
            <w:tcW w:w="2238" w:type="dxa"/>
            <w:shd w:val="clear" w:color="auto" w:fill="auto"/>
            <w:vAlign w:val="center"/>
          </w:tcPr>
          <w:p w:rsidR="008D30F1" w:rsidRPr="003B2534" w:rsidRDefault="008D30F1" w:rsidP="004E48B3">
            <w:pPr>
              <w:rPr>
                <w:sz w:val="20"/>
                <w:szCs w:val="20"/>
              </w:rPr>
            </w:pPr>
            <w:r w:rsidRPr="003B2534">
              <w:rPr>
                <w:sz w:val="20"/>
                <w:szCs w:val="20"/>
              </w:rPr>
              <w:t>руб.</w:t>
            </w:r>
          </w:p>
        </w:tc>
        <w:tc>
          <w:tcPr>
            <w:tcW w:w="1511" w:type="dxa"/>
            <w:shd w:val="clear" w:color="auto" w:fill="auto"/>
            <w:vAlign w:val="center"/>
          </w:tcPr>
          <w:p w:rsidR="008D30F1" w:rsidRPr="00FB0078" w:rsidRDefault="00FB0078" w:rsidP="004E48B3">
            <w:pPr>
              <w:rPr>
                <w:sz w:val="20"/>
                <w:szCs w:val="20"/>
              </w:rPr>
            </w:pPr>
            <w:r w:rsidRPr="00FB0078">
              <w:rPr>
                <w:sz w:val="20"/>
                <w:szCs w:val="20"/>
              </w:rPr>
              <w:t>21 млн. руб. без НДС и более</w:t>
            </w:r>
          </w:p>
        </w:tc>
      </w:tr>
      <w:tr w:rsidR="00823762" w:rsidRPr="007854F2" w:rsidTr="004E48B3">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t xml:space="preserve">4. </w:t>
            </w:r>
            <w:r w:rsidR="008D30F1" w:rsidRPr="003B2534">
              <w:rPr>
                <w:b/>
                <w:bCs/>
                <w:sz w:val="20"/>
                <w:szCs w:val="20"/>
              </w:rPr>
              <w:t>Техническая оснащенность и персонал</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t>4.1.</w:t>
            </w:r>
          </w:p>
        </w:tc>
        <w:tc>
          <w:tcPr>
            <w:tcW w:w="2991" w:type="dxa"/>
            <w:shd w:val="clear" w:color="auto" w:fill="auto"/>
            <w:vAlign w:val="center"/>
          </w:tcPr>
          <w:p w:rsidR="00FB0078" w:rsidRPr="003B2534" w:rsidRDefault="00FB0078" w:rsidP="004E48B3">
            <w:pPr>
              <w:autoSpaceDE w:val="0"/>
              <w:jc w:val="both"/>
              <w:rPr>
                <w:sz w:val="20"/>
                <w:szCs w:val="20"/>
              </w:rPr>
            </w:pPr>
            <w:r w:rsidRPr="003B2534">
              <w:rPr>
                <w:sz w:val="20"/>
                <w:szCs w:val="20"/>
              </w:rPr>
              <w:t xml:space="preserve">Наличие в собственности (или в аренде) автобусов городского </w:t>
            </w:r>
            <w:r w:rsidRPr="003B2534">
              <w:rPr>
                <w:sz w:val="20"/>
                <w:szCs w:val="20"/>
              </w:rPr>
              <w:lastRenderedPageBreak/>
              <w:t>типа, пассажировместимостью не менее 100 человек, со сроком эксплуатации не более 10-ти лет</w:t>
            </w:r>
          </w:p>
        </w:tc>
        <w:tc>
          <w:tcPr>
            <w:tcW w:w="2642" w:type="dxa"/>
            <w:vMerge w:val="restart"/>
            <w:shd w:val="clear" w:color="auto" w:fill="auto"/>
            <w:vAlign w:val="center"/>
          </w:tcPr>
          <w:p w:rsidR="00FB0078" w:rsidRPr="008A195B" w:rsidRDefault="00A92F07" w:rsidP="004E48B3">
            <w:pPr>
              <w:rPr>
                <w:sz w:val="20"/>
                <w:szCs w:val="20"/>
              </w:rPr>
            </w:pPr>
            <w:r w:rsidRPr="00A92F07">
              <w:rPr>
                <w:bCs/>
                <w:color w:val="000000"/>
                <w:sz w:val="20"/>
                <w:szCs w:val="20"/>
              </w:rPr>
              <w:lastRenderedPageBreak/>
              <w:t xml:space="preserve">Справка о наличии материально-технических </w:t>
            </w:r>
            <w:r w:rsidRPr="00A92F07">
              <w:rPr>
                <w:bCs/>
                <w:color w:val="000000"/>
                <w:sz w:val="20"/>
                <w:szCs w:val="20"/>
              </w:rPr>
              <w:lastRenderedPageBreak/>
              <w:t>ресурсах</w:t>
            </w:r>
            <w:r w:rsidRPr="008A195B">
              <w:rPr>
                <w:sz w:val="20"/>
                <w:szCs w:val="20"/>
              </w:rPr>
              <w:t xml:space="preserve"> </w:t>
            </w:r>
            <w:r w:rsidR="008A195B" w:rsidRPr="008A195B">
              <w:rPr>
                <w:sz w:val="20"/>
                <w:szCs w:val="20"/>
              </w:rPr>
              <w:t>(Приложение «</w:t>
            </w:r>
            <w:r w:rsidR="00A715AD">
              <w:rPr>
                <w:sz w:val="20"/>
                <w:szCs w:val="20"/>
              </w:rPr>
              <w:t>7</w:t>
            </w:r>
            <w:r w:rsidR="008A195B" w:rsidRPr="008A195B">
              <w:rPr>
                <w:sz w:val="20"/>
                <w:szCs w:val="20"/>
              </w:rPr>
              <w:t>» к настоящему ПДО)</w:t>
            </w:r>
          </w:p>
          <w:p w:rsidR="00FB0078" w:rsidRPr="003B2534" w:rsidRDefault="00FB0078" w:rsidP="004E48B3">
            <w:pPr>
              <w:rPr>
                <w:sz w:val="20"/>
                <w:szCs w:val="20"/>
              </w:rPr>
            </w:pPr>
          </w:p>
        </w:tc>
        <w:tc>
          <w:tcPr>
            <w:tcW w:w="2238" w:type="dxa"/>
            <w:shd w:val="clear" w:color="auto" w:fill="auto"/>
            <w:vAlign w:val="center"/>
          </w:tcPr>
          <w:p w:rsidR="00FB0078" w:rsidRPr="003B2534" w:rsidRDefault="00FB0078" w:rsidP="004E48B3">
            <w:pPr>
              <w:rPr>
                <w:sz w:val="20"/>
                <w:szCs w:val="20"/>
              </w:rPr>
            </w:pPr>
            <w:r w:rsidRPr="003B2534">
              <w:rPr>
                <w:sz w:val="20"/>
                <w:szCs w:val="20"/>
              </w:rPr>
              <w:lastRenderedPageBreak/>
              <w:t>ед.</w:t>
            </w:r>
          </w:p>
        </w:tc>
        <w:tc>
          <w:tcPr>
            <w:tcW w:w="1511" w:type="dxa"/>
            <w:shd w:val="clear" w:color="auto" w:fill="auto"/>
            <w:vAlign w:val="center"/>
          </w:tcPr>
          <w:p w:rsidR="00FB0078" w:rsidRPr="003B2534" w:rsidRDefault="00FB0078" w:rsidP="004E48B3">
            <w:pPr>
              <w:rPr>
                <w:sz w:val="20"/>
                <w:szCs w:val="20"/>
              </w:rPr>
            </w:pPr>
            <w:r w:rsidRPr="003B2534">
              <w:rPr>
                <w:sz w:val="20"/>
                <w:szCs w:val="20"/>
              </w:rPr>
              <w:t>20 и более</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lastRenderedPageBreak/>
              <w:t>4.2</w:t>
            </w:r>
          </w:p>
        </w:tc>
        <w:tc>
          <w:tcPr>
            <w:tcW w:w="2991" w:type="dxa"/>
            <w:shd w:val="clear" w:color="auto" w:fill="auto"/>
            <w:vAlign w:val="center"/>
          </w:tcPr>
          <w:p w:rsidR="00FB0078" w:rsidRPr="003B2534" w:rsidRDefault="00FB0078" w:rsidP="004E48B3">
            <w:pPr>
              <w:autoSpaceDE w:val="0"/>
              <w:jc w:val="both"/>
              <w:rPr>
                <w:sz w:val="20"/>
                <w:szCs w:val="20"/>
              </w:rPr>
            </w:pPr>
            <w:r w:rsidRPr="003B2534">
              <w:rPr>
                <w:sz w:val="20"/>
                <w:szCs w:val="20"/>
              </w:rPr>
              <w:t>Наличие в собственности (или в аренде) автобусов городского типа, пассажировместимостью не менее 50 человек, со сроком эксплуатации не более 10-ти лет</w:t>
            </w:r>
          </w:p>
        </w:tc>
        <w:tc>
          <w:tcPr>
            <w:tcW w:w="2642" w:type="dxa"/>
            <w:vMerge/>
            <w:shd w:val="clear" w:color="auto" w:fill="auto"/>
            <w:vAlign w:val="center"/>
          </w:tcPr>
          <w:p w:rsidR="00FB0078" w:rsidRPr="003B2534" w:rsidRDefault="00FB0078" w:rsidP="004E48B3">
            <w:pPr>
              <w:rPr>
                <w:sz w:val="20"/>
                <w:szCs w:val="20"/>
              </w:rPr>
            </w:pPr>
          </w:p>
        </w:tc>
        <w:tc>
          <w:tcPr>
            <w:tcW w:w="2238" w:type="dxa"/>
            <w:shd w:val="clear" w:color="auto" w:fill="auto"/>
            <w:vAlign w:val="center"/>
          </w:tcPr>
          <w:p w:rsidR="00FB0078" w:rsidRPr="003B2534" w:rsidRDefault="00FB0078" w:rsidP="004E48B3">
            <w:pPr>
              <w:rPr>
                <w:sz w:val="20"/>
                <w:szCs w:val="20"/>
              </w:rPr>
            </w:pPr>
            <w:r w:rsidRPr="003B2534">
              <w:rPr>
                <w:sz w:val="20"/>
                <w:szCs w:val="20"/>
              </w:rPr>
              <w:t>ед.</w:t>
            </w:r>
          </w:p>
        </w:tc>
        <w:tc>
          <w:tcPr>
            <w:tcW w:w="1511" w:type="dxa"/>
            <w:shd w:val="clear" w:color="auto" w:fill="auto"/>
            <w:vAlign w:val="center"/>
          </w:tcPr>
          <w:p w:rsidR="00FB0078" w:rsidRPr="003B2534" w:rsidRDefault="00FB0078" w:rsidP="004E48B3">
            <w:pPr>
              <w:rPr>
                <w:sz w:val="20"/>
                <w:szCs w:val="20"/>
              </w:rPr>
            </w:pPr>
            <w:r w:rsidRPr="003B2534">
              <w:rPr>
                <w:sz w:val="20"/>
                <w:szCs w:val="20"/>
              </w:rPr>
              <w:t>3 и более</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t>4.3.</w:t>
            </w:r>
          </w:p>
        </w:tc>
        <w:tc>
          <w:tcPr>
            <w:tcW w:w="2991" w:type="dxa"/>
            <w:shd w:val="clear" w:color="auto" w:fill="auto"/>
            <w:vAlign w:val="center"/>
          </w:tcPr>
          <w:p w:rsidR="00FB0078" w:rsidRPr="003B2534" w:rsidRDefault="00FB0078" w:rsidP="004E48B3">
            <w:pPr>
              <w:autoSpaceDE w:val="0"/>
              <w:jc w:val="both"/>
              <w:rPr>
                <w:sz w:val="20"/>
                <w:szCs w:val="20"/>
              </w:rPr>
            </w:pPr>
            <w:r w:rsidRPr="003B2534">
              <w:rPr>
                <w:sz w:val="20"/>
                <w:szCs w:val="20"/>
              </w:rPr>
              <w:t>Автобусы должны быть оборудованы спутниковыми системами навигации «ГЛОНАСС/</w:t>
            </w:r>
            <w:r w:rsidRPr="003B2534">
              <w:rPr>
                <w:sz w:val="20"/>
                <w:szCs w:val="20"/>
                <w:lang w:val="en-US"/>
              </w:rPr>
              <w:t>GPS</w:t>
            </w:r>
            <w:r w:rsidRPr="003B2534">
              <w:rPr>
                <w:sz w:val="20"/>
                <w:szCs w:val="20"/>
              </w:rPr>
              <w:t>»</w:t>
            </w:r>
          </w:p>
        </w:tc>
        <w:tc>
          <w:tcPr>
            <w:tcW w:w="2642" w:type="dxa"/>
            <w:vMerge/>
            <w:shd w:val="clear" w:color="auto" w:fill="auto"/>
            <w:vAlign w:val="center"/>
          </w:tcPr>
          <w:p w:rsidR="00FB0078" w:rsidRPr="003B2534" w:rsidRDefault="00FB0078" w:rsidP="004E48B3">
            <w:pPr>
              <w:rPr>
                <w:sz w:val="20"/>
                <w:szCs w:val="20"/>
              </w:rPr>
            </w:pPr>
          </w:p>
        </w:tc>
        <w:tc>
          <w:tcPr>
            <w:tcW w:w="2238" w:type="dxa"/>
            <w:shd w:val="clear" w:color="auto" w:fill="auto"/>
            <w:vAlign w:val="center"/>
          </w:tcPr>
          <w:p w:rsidR="00FB0078" w:rsidRPr="003B2534" w:rsidRDefault="00FB0078" w:rsidP="004E48B3">
            <w:pPr>
              <w:rPr>
                <w:sz w:val="20"/>
                <w:szCs w:val="20"/>
              </w:rPr>
            </w:pPr>
            <w:r w:rsidRPr="003B2534">
              <w:rPr>
                <w:sz w:val="20"/>
                <w:szCs w:val="20"/>
              </w:rPr>
              <w:t>Да/нет</w:t>
            </w:r>
          </w:p>
        </w:tc>
        <w:tc>
          <w:tcPr>
            <w:tcW w:w="1511" w:type="dxa"/>
            <w:shd w:val="clear" w:color="auto" w:fill="auto"/>
            <w:vAlign w:val="center"/>
          </w:tcPr>
          <w:p w:rsidR="00FB0078" w:rsidRPr="003B2534" w:rsidRDefault="00FB0078" w:rsidP="004E48B3">
            <w:pPr>
              <w:rPr>
                <w:sz w:val="20"/>
                <w:szCs w:val="20"/>
              </w:rPr>
            </w:pPr>
            <w:r w:rsidRPr="003B2534">
              <w:rPr>
                <w:sz w:val="20"/>
                <w:szCs w:val="20"/>
              </w:rPr>
              <w:t xml:space="preserve">да </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t>4.4.</w:t>
            </w:r>
          </w:p>
        </w:tc>
        <w:tc>
          <w:tcPr>
            <w:tcW w:w="2991" w:type="dxa"/>
            <w:shd w:val="clear" w:color="auto" w:fill="auto"/>
            <w:vAlign w:val="center"/>
          </w:tcPr>
          <w:p w:rsidR="00FB0078" w:rsidRPr="003B2534" w:rsidRDefault="00FB0078" w:rsidP="004E48B3">
            <w:pPr>
              <w:autoSpaceDE w:val="0"/>
              <w:jc w:val="both"/>
              <w:rPr>
                <w:sz w:val="20"/>
                <w:szCs w:val="20"/>
              </w:rPr>
            </w:pPr>
            <w:r w:rsidRPr="003B2534">
              <w:rPr>
                <w:sz w:val="20"/>
                <w:szCs w:val="20"/>
              </w:rPr>
              <w:t xml:space="preserve">Наличие обученного персонала по организации перевозок автомобильным транспортом в пределах РФ и аттестованного персонала по обеспечению безопасности движения  </w:t>
            </w:r>
          </w:p>
        </w:tc>
        <w:tc>
          <w:tcPr>
            <w:tcW w:w="2642" w:type="dxa"/>
            <w:vMerge w:val="restart"/>
            <w:shd w:val="clear" w:color="auto" w:fill="auto"/>
            <w:vAlign w:val="center"/>
          </w:tcPr>
          <w:p w:rsidR="00FB0078" w:rsidRPr="003B2534" w:rsidRDefault="00FB0078" w:rsidP="00A715AD">
            <w:pPr>
              <w:autoSpaceDE w:val="0"/>
              <w:rPr>
                <w:sz w:val="20"/>
                <w:szCs w:val="20"/>
              </w:rPr>
            </w:pPr>
            <w:r w:rsidRPr="003B2534">
              <w:rPr>
                <w:sz w:val="20"/>
                <w:szCs w:val="20"/>
              </w:rPr>
              <w:t>Справка о кадровых ресурсах для выполнения работ по предмету закупки с указанием опыта работы, за подписью руководителя организации</w:t>
            </w:r>
            <w:r w:rsidR="00A715AD">
              <w:rPr>
                <w:sz w:val="20"/>
                <w:szCs w:val="20"/>
              </w:rPr>
              <w:t xml:space="preserve"> </w:t>
            </w:r>
            <w:r w:rsidR="00A715AD" w:rsidRPr="008A195B">
              <w:rPr>
                <w:sz w:val="20"/>
                <w:szCs w:val="20"/>
              </w:rPr>
              <w:t>(Приложение «</w:t>
            </w:r>
            <w:r w:rsidR="00A715AD">
              <w:rPr>
                <w:sz w:val="20"/>
                <w:szCs w:val="20"/>
              </w:rPr>
              <w:t>6</w:t>
            </w:r>
            <w:r w:rsidR="00A715AD" w:rsidRPr="008A195B">
              <w:rPr>
                <w:sz w:val="20"/>
                <w:szCs w:val="20"/>
              </w:rPr>
              <w:t>» к настоящему ПДО)</w:t>
            </w:r>
          </w:p>
        </w:tc>
        <w:tc>
          <w:tcPr>
            <w:tcW w:w="2238" w:type="dxa"/>
            <w:shd w:val="clear" w:color="auto" w:fill="auto"/>
            <w:vAlign w:val="center"/>
          </w:tcPr>
          <w:p w:rsidR="00FB0078" w:rsidRPr="003B2534" w:rsidRDefault="00FB0078" w:rsidP="004E48B3">
            <w:pPr>
              <w:rPr>
                <w:sz w:val="20"/>
                <w:szCs w:val="20"/>
              </w:rPr>
            </w:pPr>
            <w:r w:rsidRPr="003B2534">
              <w:rPr>
                <w:sz w:val="20"/>
                <w:szCs w:val="20"/>
              </w:rPr>
              <w:t>Чел.</w:t>
            </w:r>
          </w:p>
        </w:tc>
        <w:tc>
          <w:tcPr>
            <w:tcW w:w="1511" w:type="dxa"/>
            <w:shd w:val="clear" w:color="auto" w:fill="auto"/>
            <w:vAlign w:val="center"/>
          </w:tcPr>
          <w:p w:rsidR="00FB0078" w:rsidRPr="003B2534" w:rsidRDefault="00FB0078" w:rsidP="004E48B3">
            <w:pPr>
              <w:rPr>
                <w:sz w:val="20"/>
                <w:szCs w:val="20"/>
              </w:rPr>
            </w:pPr>
            <w:r w:rsidRPr="003B2534">
              <w:rPr>
                <w:sz w:val="20"/>
                <w:szCs w:val="20"/>
              </w:rPr>
              <w:t>7 и более</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t>4.5.</w:t>
            </w:r>
          </w:p>
        </w:tc>
        <w:tc>
          <w:tcPr>
            <w:tcW w:w="2991" w:type="dxa"/>
            <w:shd w:val="clear" w:color="auto" w:fill="auto"/>
            <w:vAlign w:val="center"/>
          </w:tcPr>
          <w:p w:rsidR="00FB0078" w:rsidRPr="003B2534" w:rsidRDefault="00FB0078" w:rsidP="004E48B3">
            <w:pPr>
              <w:autoSpaceDE w:val="0"/>
              <w:jc w:val="both"/>
              <w:rPr>
                <w:sz w:val="20"/>
                <w:szCs w:val="20"/>
              </w:rPr>
            </w:pPr>
            <w:r w:rsidRPr="003B2534">
              <w:rPr>
                <w:sz w:val="20"/>
                <w:szCs w:val="20"/>
              </w:rPr>
              <w:t xml:space="preserve">Наличие круглосуточной диспетчерской службы </w:t>
            </w:r>
          </w:p>
          <w:p w:rsidR="00FB0078" w:rsidRPr="003B2534" w:rsidRDefault="00FB0078" w:rsidP="004E48B3">
            <w:pPr>
              <w:rPr>
                <w:sz w:val="20"/>
                <w:szCs w:val="20"/>
              </w:rPr>
            </w:pPr>
          </w:p>
        </w:tc>
        <w:tc>
          <w:tcPr>
            <w:tcW w:w="2642" w:type="dxa"/>
            <w:vMerge/>
            <w:shd w:val="clear" w:color="auto" w:fill="auto"/>
            <w:vAlign w:val="center"/>
          </w:tcPr>
          <w:p w:rsidR="00FB0078" w:rsidRPr="003B2534" w:rsidRDefault="00FB0078" w:rsidP="004E48B3">
            <w:pPr>
              <w:autoSpaceDE w:val="0"/>
              <w:rPr>
                <w:sz w:val="20"/>
                <w:szCs w:val="20"/>
              </w:rPr>
            </w:pPr>
          </w:p>
        </w:tc>
        <w:tc>
          <w:tcPr>
            <w:tcW w:w="2238" w:type="dxa"/>
            <w:shd w:val="clear" w:color="auto" w:fill="auto"/>
            <w:vAlign w:val="center"/>
          </w:tcPr>
          <w:p w:rsidR="00FB0078" w:rsidRPr="003B2534" w:rsidRDefault="00FB0078" w:rsidP="004E48B3">
            <w:pPr>
              <w:rPr>
                <w:sz w:val="20"/>
                <w:szCs w:val="20"/>
              </w:rPr>
            </w:pPr>
            <w:r w:rsidRPr="003B2534">
              <w:rPr>
                <w:sz w:val="20"/>
                <w:szCs w:val="20"/>
              </w:rPr>
              <w:t>Да/нет</w:t>
            </w:r>
          </w:p>
        </w:tc>
        <w:tc>
          <w:tcPr>
            <w:tcW w:w="1511" w:type="dxa"/>
            <w:shd w:val="clear" w:color="auto" w:fill="auto"/>
            <w:vAlign w:val="center"/>
          </w:tcPr>
          <w:p w:rsidR="00FB0078" w:rsidRPr="003B2534" w:rsidRDefault="00FB0078" w:rsidP="004E48B3">
            <w:pPr>
              <w:rPr>
                <w:sz w:val="20"/>
                <w:szCs w:val="20"/>
              </w:rPr>
            </w:pPr>
            <w:r w:rsidRPr="003B2534">
              <w:rPr>
                <w:sz w:val="20"/>
                <w:szCs w:val="20"/>
              </w:rPr>
              <w:t xml:space="preserve">да </w:t>
            </w:r>
          </w:p>
        </w:tc>
      </w:tr>
      <w:tr w:rsidR="00FB0078" w:rsidRPr="007854F2" w:rsidTr="004E48B3">
        <w:tc>
          <w:tcPr>
            <w:tcW w:w="756" w:type="dxa"/>
            <w:shd w:val="clear" w:color="auto" w:fill="auto"/>
            <w:vAlign w:val="center"/>
          </w:tcPr>
          <w:p w:rsidR="00FB0078" w:rsidRPr="003B2534" w:rsidRDefault="00FB0078" w:rsidP="004E48B3">
            <w:pPr>
              <w:rPr>
                <w:sz w:val="20"/>
                <w:szCs w:val="20"/>
              </w:rPr>
            </w:pPr>
            <w:r w:rsidRPr="003B2534">
              <w:rPr>
                <w:sz w:val="20"/>
                <w:szCs w:val="20"/>
              </w:rPr>
              <w:t>4.6.</w:t>
            </w:r>
          </w:p>
        </w:tc>
        <w:tc>
          <w:tcPr>
            <w:tcW w:w="2991" w:type="dxa"/>
            <w:shd w:val="clear" w:color="auto" w:fill="auto"/>
            <w:vAlign w:val="center"/>
          </w:tcPr>
          <w:p w:rsidR="00FB0078" w:rsidRPr="003B2534" w:rsidRDefault="00FB0078" w:rsidP="004E48B3">
            <w:pPr>
              <w:jc w:val="both"/>
              <w:rPr>
                <w:sz w:val="20"/>
                <w:szCs w:val="20"/>
              </w:rPr>
            </w:pPr>
            <w:r w:rsidRPr="003B2534">
              <w:rPr>
                <w:sz w:val="20"/>
                <w:szCs w:val="20"/>
              </w:rPr>
              <w:t>Выполнение транспортных услуг водителями автобусов, водительский стаж которых не менее 3-х лет</w:t>
            </w:r>
          </w:p>
        </w:tc>
        <w:tc>
          <w:tcPr>
            <w:tcW w:w="2642" w:type="dxa"/>
            <w:vMerge/>
            <w:shd w:val="clear" w:color="auto" w:fill="auto"/>
            <w:vAlign w:val="center"/>
          </w:tcPr>
          <w:p w:rsidR="00FB0078" w:rsidRPr="003B2534" w:rsidRDefault="00FB0078" w:rsidP="004E48B3">
            <w:pPr>
              <w:autoSpaceDE w:val="0"/>
              <w:rPr>
                <w:sz w:val="20"/>
                <w:szCs w:val="20"/>
              </w:rPr>
            </w:pPr>
          </w:p>
        </w:tc>
        <w:tc>
          <w:tcPr>
            <w:tcW w:w="2238" w:type="dxa"/>
            <w:shd w:val="clear" w:color="auto" w:fill="auto"/>
            <w:vAlign w:val="center"/>
          </w:tcPr>
          <w:p w:rsidR="00FB0078" w:rsidRPr="003B2534" w:rsidRDefault="00FB0078" w:rsidP="004E48B3">
            <w:pPr>
              <w:rPr>
                <w:sz w:val="20"/>
                <w:szCs w:val="20"/>
              </w:rPr>
            </w:pPr>
            <w:r w:rsidRPr="003B2534">
              <w:rPr>
                <w:sz w:val="20"/>
                <w:szCs w:val="20"/>
              </w:rPr>
              <w:t>Чел.</w:t>
            </w:r>
          </w:p>
        </w:tc>
        <w:tc>
          <w:tcPr>
            <w:tcW w:w="1511" w:type="dxa"/>
            <w:shd w:val="clear" w:color="auto" w:fill="auto"/>
            <w:vAlign w:val="center"/>
          </w:tcPr>
          <w:p w:rsidR="00FB0078" w:rsidRPr="003B2534" w:rsidRDefault="00FB0078" w:rsidP="004E48B3">
            <w:pPr>
              <w:rPr>
                <w:sz w:val="20"/>
                <w:szCs w:val="20"/>
              </w:rPr>
            </w:pPr>
            <w:r w:rsidRPr="003B2534">
              <w:rPr>
                <w:sz w:val="20"/>
                <w:szCs w:val="20"/>
              </w:rPr>
              <w:t>20 и более</w:t>
            </w:r>
          </w:p>
        </w:tc>
      </w:tr>
      <w:tr w:rsidR="008D30F1" w:rsidRPr="007854F2" w:rsidTr="004E48B3">
        <w:tc>
          <w:tcPr>
            <w:tcW w:w="756" w:type="dxa"/>
            <w:shd w:val="clear" w:color="auto" w:fill="auto"/>
            <w:vAlign w:val="center"/>
          </w:tcPr>
          <w:p w:rsidR="008D30F1" w:rsidRPr="003B2534" w:rsidRDefault="008D30F1" w:rsidP="004E48B3">
            <w:pPr>
              <w:rPr>
                <w:sz w:val="20"/>
                <w:szCs w:val="20"/>
              </w:rPr>
            </w:pPr>
            <w:r w:rsidRPr="003B2534">
              <w:rPr>
                <w:sz w:val="20"/>
                <w:szCs w:val="20"/>
              </w:rPr>
              <w:t>4.7</w:t>
            </w:r>
          </w:p>
        </w:tc>
        <w:tc>
          <w:tcPr>
            <w:tcW w:w="2991" w:type="dxa"/>
            <w:shd w:val="clear" w:color="auto" w:fill="auto"/>
            <w:vAlign w:val="center"/>
          </w:tcPr>
          <w:p w:rsidR="008D30F1" w:rsidRPr="003B2534" w:rsidRDefault="008D30F1" w:rsidP="004E48B3">
            <w:pPr>
              <w:rPr>
                <w:sz w:val="20"/>
                <w:szCs w:val="20"/>
              </w:rPr>
            </w:pPr>
            <w:r w:rsidRPr="003B2534">
              <w:rPr>
                <w:sz w:val="20"/>
                <w:szCs w:val="20"/>
              </w:rPr>
              <w:t xml:space="preserve">После заключения договора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 </w:t>
            </w:r>
          </w:p>
        </w:tc>
        <w:tc>
          <w:tcPr>
            <w:tcW w:w="2642" w:type="dxa"/>
            <w:shd w:val="clear" w:color="auto" w:fill="auto"/>
            <w:vAlign w:val="center"/>
          </w:tcPr>
          <w:p w:rsidR="008D30F1" w:rsidRPr="003B2534" w:rsidRDefault="008D30F1" w:rsidP="004E48B3">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8D30F1" w:rsidRPr="003B2534" w:rsidRDefault="008D30F1" w:rsidP="004E48B3">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E48B3">
            <w:pPr>
              <w:rPr>
                <w:sz w:val="20"/>
                <w:szCs w:val="20"/>
              </w:rPr>
            </w:pPr>
            <w:r w:rsidRPr="003B2534">
              <w:rPr>
                <w:sz w:val="20"/>
                <w:szCs w:val="20"/>
              </w:rPr>
              <w:t xml:space="preserve">да </w:t>
            </w:r>
          </w:p>
        </w:tc>
      </w:tr>
      <w:tr w:rsidR="00823762" w:rsidRPr="007854F2" w:rsidTr="004E48B3">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t>5.</w:t>
            </w:r>
            <w:r w:rsidR="008D30F1" w:rsidRPr="003B2534">
              <w:rPr>
                <w:b/>
                <w:sz w:val="20"/>
                <w:szCs w:val="20"/>
              </w:rPr>
              <w:t xml:space="preserve"> Производственные  мощности</w:t>
            </w:r>
          </w:p>
        </w:tc>
      </w:tr>
      <w:tr w:rsidR="008D30F1" w:rsidRPr="007854F2" w:rsidTr="004E48B3">
        <w:tc>
          <w:tcPr>
            <w:tcW w:w="756" w:type="dxa"/>
            <w:shd w:val="clear" w:color="auto" w:fill="auto"/>
            <w:vAlign w:val="center"/>
          </w:tcPr>
          <w:p w:rsidR="008D30F1" w:rsidRPr="003B2534" w:rsidRDefault="008D30F1" w:rsidP="004E48B3">
            <w:pPr>
              <w:jc w:val="center"/>
              <w:rPr>
                <w:sz w:val="20"/>
                <w:szCs w:val="20"/>
              </w:rPr>
            </w:pPr>
            <w:r w:rsidRPr="003B2534">
              <w:rPr>
                <w:sz w:val="20"/>
                <w:szCs w:val="20"/>
              </w:rPr>
              <w:t>5.1.</w:t>
            </w:r>
          </w:p>
        </w:tc>
        <w:tc>
          <w:tcPr>
            <w:tcW w:w="2991" w:type="dxa"/>
            <w:shd w:val="clear" w:color="auto" w:fill="auto"/>
          </w:tcPr>
          <w:p w:rsidR="008D30F1" w:rsidRPr="003B2534" w:rsidRDefault="008D30F1" w:rsidP="004E48B3">
            <w:pPr>
              <w:rPr>
                <w:sz w:val="20"/>
                <w:szCs w:val="20"/>
              </w:rPr>
            </w:pPr>
            <w:r w:rsidRPr="003B2534">
              <w:rPr>
                <w:sz w:val="20"/>
                <w:szCs w:val="20"/>
              </w:rPr>
              <w:t>Возможность оказания транспортных услуг  собственными силами в объеме не менее  80%</w:t>
            </w:r>
          </w:p>
        </w:tc>
        <w:tc>
          <w:tcPr>
            <w:tcW w:w="2642" w:type="dxa"/>
            <w:shd w:val="clear" w:color="auto" w:fill="auto"/>
            <w:vAlign w:val="center"/>
          </w:tcPr>
          <w:p w:rsidR="008D30F1" w:rsidRPr="003B2534" w:rsidRDefault="008D30F1" w:rsidP="004E48B3">
            <w:pPr>
              <w:rPr>
                <w:sz w:val="20"/>
                <w:szCs w:val="20"/>
              </w:rPr>
            </w:pPr>
            <w:r w:rsidRPr="003B2534">
              <w:rPr>
                <w:sz w:val="20"/>
                <w:szCs w:val="20"/>
              </w:rPr>
              <w:t>Перечень субподрядных организаций, привлекаемых для данного вида деятельности (с указанием % субподряда)</w:t>
            </w:r>
          </w:p>
        </w:tc>
        <w:tc>
          <w:tcPr>
            <w:tcW w:w="2238" w:type="dxa"/>
            <w:shd w:val="clear" w:color="auto" w:fill="auto"/>
            <w:vAlign w:val="center"/>
          </w:tcPr>
          <w:p w:rsidR="008D30F1" w:rsidRPr="003B2534" w:rsidRDefault="008D30F1" w:rsidP="004E48B3">
            <w:pPr>
              <w:rPr>
                <w:sz w:val="20"/>
                <w:szCs w:val="20"/>
              </w:rPr>
            </w:pPr>
            <w:r w:rsidRPr="003B2534">
              <w:rPr>
                <w:sz w:val="20"/>
                <w:szCs w:val="20"/>
              </w:rPr>
              <w:t>%</w:t>
            </w:r>
          </w:p>
        </w:tc>
        <w:tc>
          <w:tcPr>
            <w:tcW w:w="1511" w:type="dxa"/>
            <w:shd w:val="clear" w:color="auto" w:fill="auto"/>
            <w:vAlign w:val="center"/>
          </w:tcPr>
          <w:p w:rsidR="008D30F1" w:rsidRPr="003B2534" w:rsidRDefault="008D30F1" w:rsidP="004E48B3">
            <w:pPr>
              <w:rPr>
                <w:sz w:val="20"/>
                <w:szCs w:val="20"/>
              </w:rPr>
            </w:pPr>
            <w:r w:rsidRPr="003B2534">
              <w:rPr>
                <w:sz w:val="20"/>
                <w:szCs w:val="20"/>
              </w:rPr>
              <w:t>80 и более</w:t>
            </w:r>
          </w:p>
        </w:tc>
      </w:tr>
      <w:tr w:rsidR="008D30F1" w:rsidRPr="007854F2" w:rsidTr="004E48B3">
        <w:tc>
          <w:tcPr>
            <w:tcW w:w="756" w:type="dxa"/>
            <w:shd w:val="clear" w:color="auto" w:fill="auto"/>
            <w:vAlign w:val="center"/>
          </w:tcPr>
          <w:p w:rsidR="008D30F1" w:rsidRPr="003B2534" w:rsidRDefault="008D30F1" w:rsidP="004E48B3">
            <w:pPr>
              <w:jc w:val="center"/>
              <w:rPr>
                <w:sz w:val="20"/>
                <w:szCs w:val="20"/>
              </w:rPr>
            </w:pPr>
            <w:r w:rsidRPr="003B2534">
              <w:rPr>
                <w:sz w:val="20"/>
                <w:szCs w:val="20"/>
              </w:rPr>
              <w:t>5.2.</w:t>
            </w:r>
          </w:p>
        </w:tc>
        <w:tc>
          <w:tcPr>
            <w:tcW w:w="2991" w:type="dxa"/>
            <w:shd w:val="clear" w:color="auto" w:fill="auto"/>
            <w:vAlign w:val="center"/>
          </w:tcPr>
          <w:p w:rsidR="008D30F1" w:rsidRPr="003B2534" w:rsidRDefault="008D30F1" w:rsidP="004E48B3">
            <w:pPr>
              <w:rPr>
                <w:sz w:val="20"/>
                <w:szCs w:val="20"/>
              </w:rPr>
            </w:pPr>
            <w:r w:rsidRPr="003B2534">
              <w:rPr>
                <w:sz w:val="20"/>
                <w:szCs w:val="20"/>
              </w:rPr>
              <w:t xml:space="preserve">Наличие производственной базы для стоянки и ремонта автотранспорта в непосредственной близости от территории ОАО «СН-ЯНОС» (удаленность не более 50 км) или ее аренда. </w:t>
            </w:r>
          </w:p>
        </w:tc>
        <w:tc>
          <w:tcPr>
            <w:tcW w:w="2642" w:type="dxa"/>
            <w:shd w:val="clear" w:color="auto" w:fill="auto"/>
            <w:vAlign w:val="center"/>
          </w:tcPr>
          <w:p w:rsidR="008D30F1" w:rsidRPr="003B2534" w:rsidRDefault="008D30F1" w:rsidP="004E48B3">
            <w:pPr>
              <w:rPr>
                <w:sz w:val="20"/>
                <w:szCs w:val="20"/>
              </w:rPr>
            </w:pPr>
            <w:r w:rsidRPr="003B2534">
              <w:rPr>
                <w:sz w:val="20"/>
                <w:szCs w:val="20"/>
              </w:rPr>
              <w:t>Справка за подписью руководителя предприятия с указанием местонахождения базы предприятия</w:t>
            </w:r>
          </w:p>
        </w:tc>
        <w:tc>
          <w:tcPr>
            <w:tcW w:w="2238" w:type="dxa"/>
            <w:shd w:val="clear" w:color="auto" w:fill="auto"/>
            <w:vAlign w:val="center"/>
          </w:tcPr>
          <w:p w:rsidR="008D30F1" w:rsidRPr="003B2534" w:rsidRDefault="008D30F1" w:rsidP="004E48B3">
            <w:pPr>
              <w:rPr>
                <w:sz w:val="20"/>
                <w:szCs w:val="20"/>
              </w:rPr>
            </w:pPr>
            <w:r w:rsidRPr="003B2534">
              <w:rPr>
                <w:sz w:val="20"/>
                <w:szCs w:val="20"/>
              </w:rPr>
              <w:t>наличие/отсут-ствие</w:t>
            </w:r>
          </w:p>
        </w:tc>
        <w:tc>
          <w:tcPr>
            <w:tcW w:w="1511" w:type="dxa"/>
            <w:shd w:val="clear" w:color="auto" w:fill="auto"/>
            <w:vAlign w:val="center"/>
          </w:tcPr>
          <w:p w:rsidR="008D30F1" w:rsidRPr="003B2534" w:rsidRDefault="008D30F1" w:rsidP="004E48B3">
            <w:pPr>
              <w:rPr>
                <w:sz w:val="20"/>
                <w:szCs w:val="20"/>
              </w:rPr>
            </w:pPr>
            <w:r w:rsidRPr="003B2534">
              <w:rPr>
                <w:sz w:val="20"/>
                <w:szCs w:val="20"/>
              </w:rPr>
              <w:t>наличие</w:t>
            </w:r>
          </w:p>
        </w:tc>
      </w:tr>
      <w:tr w:rsidR="00823762" w:rsidRPr="007854F2" w:rsidTr="004E48B3">
        <w:tc>
          <w:tcPr>
            <w:tcW w:w="10138" w:type="dxa"/>
            <w:gridSpan w:val="5"/>
            <w:shd w:val="clear" w:color="auto" w:fill="auto"/>
          </w:tcPr>
          <w:p w:rsidR="00823762" w:rsidRPr="003B2534" w:rsidRDefault="00823762" w:rsidP="00315FDE">
            <w:pPr>
              <w:autoSpaceDE w:val="0"/>
              <w:autoSpaceDN w:val="0"/>
              <w:adjustRightInd w:val="0"/>
              <w:jc w:val="center"/>
              <w:rPr>
                <w:color w:val="000000"/>
                <w:sz w:val="20"/>
                <w:szCs w:val="20"/>
              </w:rPr>
            </w:pPr>
            <w:r w:rsidRPr="003B2534">
              <w:rPr>
                <w:b/>
                <w:bCs/>
                <w:sz w:val="20"/>
                <w:szCs w:val="20"/>
              </w:rPr>
              <w:t xml:space="preserve">6. </w:t>
            </w:r>
            <w:r w:rsidR="008D30F1" w:rsidRPr="003B2534">
              <w:rPr>
                <w:b/>
                <w:sz w:val="20"/>
                <w:szCs w:val="20"/>
              </w:rPr>
              <w:t>Охрана труда, транспортная безопасность, промышленная и пожарная безопасность</w:t>
            </w:r>
          </w:p>
        </w:tc>
      </w:tr>
      <w:tr w:rsidR="008D30F1" w:rsidRPr="007854F2" w:rsidTr="004E48B3">
        <w:tc>
          <w:tcPr>
            <w:tcW w:w="756" w:type="dxa"/>
            <w:shd w:val="clear" w:color="auto" w:fill="auto"/>
            <w:vAlign w:val="center"/>
          </w:tcPr>
          <w:p w:rsidR="008D30F1" w:rsidRPr="003B2534" w:rsidRDefault="008D30F1" w:rsidP="004E48B3">
            <w:pPr>
              <w:rPr>
                <w:sz w:val="20"/>
                <w:szCs w:val="20"/>
              </w:rPr>
            </w:pPr>
            <w:r w:rsidRPr="003B2534">
              <w:rPr>
                <w:sz w:val="20"/>
                <w:szCs w:val="20"/>
              </w:rPr>
              <w:t>6.1.</w:t>
            </w:r>
          </w:p>
        </w:tc>
        <w:tc>
          <w:tcPr>
            <w:tcW w:w="2991" w:type="dxa"/>
            <w:shd w:val="clear" w:color="auto" w:fill="auto"/>
            <w:vAlign w:val="center"/>
          </w:tcPr>
          <w:p w:rsidR="008D30F1" w:rsidRPr="003B2534" w:rsidRDefault="008D30F1" w:rsidP="004E48B3">
            <w:pPr>
              <w:rPr>
                <w:sz w:val="20"/>
                <w:szCs w:val="20"/>
              </w:rPr>
            </w:pPr>
            <w:r w:rsidRPr="003B2534">
              <w:rPr>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8D30F1" w:rsidRPr="003B2534" w:rsidRDefault="008D30F1" w:rsidP="004E48B3">
            <w:pPr>
              <w:rPr>
                <w:sz w:val="20"/>
                <w:szCs w:val="20"/>
              </w:rPr>
            </w:pPr>
            <w:r w:rsidRPr="003B2534">
              <w:rPr>
                <w:sz w:val="20"/>
                <w:szCs w:val="20"/>
              </w:rPr>
              <w:t>- смерть в результате несчастного случая;</w:t>
            </w:r>
          </w:p>
          <w:p w:rsidR="008D30F1" w:rsidRPr="003B2534" w:rsidRDefault="008D30F1" w:rsidP="004E48B3">
            <w:pPr>
              <w:rPr>
                <w:sz w:val="20"/>
                <w:szCs w:val="20"/>
              </w:rPr>
            </w:pPr>
            <w:r w:rsidRPr="003B2534">
              <w:rPr>
                <w:sz w:val="20"/>
                <w:szCs w:val="20"/>
              </w:rPr>
              <w:t xml:space="preserve">- постоянная (полная) утрата трудоспособности в результате несчастного случая с установлением I, II, III групп </w:t>
            </w:r>
            <w:r w:rsidRPr="003B2534">
              <w:rPr>
                <w:sz w:val="20"/>
                <w:szCs w:val="20"/>
              </w:rPr>
              <w:lastRenderedPageBreak/>
              <w:t>инвалидности</w:t>
            </w:r>
          </w:p>
        </w:tc>
        <w:tc>
          <w:tcPr>
            <w:tcW w:w="2642" w:type="dxa"/>
            <w:shd w:val="clear" w:color="auto" w:fill="auto"/>
            <w:vAlign w:val="center"/>
          </w:tcPr>
          <w:p w:rsidR="008D30F1" w:rsidRPr="003B2534" w:rsidRDefault="008D30F1" w:rsidP="004E48B3">
            <w:pPr>
              <w:rPr>
                <w:sz w:val="20"/>
                <w:szCs w:val="20"/>
              </w:rPr>
            </w:pPr>
            <w:r w:rsidRPr="003B2534">
              <w:rPr>
                <w:sz w:val="20"/>
                <w:szCs w:val="20"/>
              </w:rPr>
              <w:lastRenderedPageBreak/>
              <w:t>Гарантийное письмо за подписью руководителя предприятия.</w:t>
            </w:r>
          </w:p>
        </w:tc>
        <w:tc>
          <w:tcPr>
            <w:tcW w:w="2238" w:type="dxa"/>
            <w:shd w:val="clear" w:color="auto" w:fill="auto"/>
            <w:vAlign w:val="center"/>
          </w:tcPr>
          <w:p w:rsidR="008D30F1" w:rsidRPr="003B2534" w:rsidRDefault="008D30F1" w:rsidP="004E48B3">
            <w:pPr>
              <w:rPr>
                <w:sz w:val="20"/>
                <w:szCs w:val="20"/>
              </w:rPr>
            </w:pPr>
            <w:r w:rsidRPr="003B2534">
              <w:rPr>
                <w:sz w:val="20"/>
                <w:szCs w:val="20"/>
              </w:rPr>
              <w:t>Да/нет</w:t>
            </w:r>
          </w:p>
        </w:tc>
        <w:tc>
          <w:tcPr>
            <w:tcW w:w="1511" w:type="dxa"/>
            <w:shd w:val="clear" w:color="auto" w:fill="auto"/>
            <w:vAlign w:val="center"/>
          </w:tcPr>
          <w:p w:rsidR="008D30F1" w:rsidRPr="003B2534" w:rsidRDefault="008D30F1" w:rsidP="004E48B3">
            <w:pPr>
              <w:rPr>
                <w:sz w:val="20"/>
                <w:szCs w:val="20"/>
              </w:rPr>
            </w:pPr>
            <w:r w:rsidRPr="003B2534">
              <w:rPr>
                <w:sz w:val="20"/>
                <w:szCs w:val="20"/>
              </w:rPr>
              <w:t xml:space="preserve">да </w:t>
            </w:r>
          </w:p>
        </w:tc>
      </w:tr>
      <w:tr w:rsidR="00244E36" w:rsidRPr="007854F2" w:rsidTr="004E48B3">
        <w:tc>
          <w:tcPr>
            <w:tcW w:w="756" w:type="dxa"/>
            <w:shd w:val="clear" w:color="auto" w:fill="auto"/>
            <w:vAlign w:val="center"/>
          </w:tcPr>
          <w:p w:rsidR="00244E36" w:rsidRPr="003B2534" w:rsidRDefault="00244E36" w:rsidP="004E48B3">
            <w:pPr>
              <w:rPr>
                <w:sz w:val="20"/>
                <w:szCs w:val="20"/>
              </w:rPr>
            </w:pPr>
            <w:r w:rsidRPr="003B2534">
              <w:rPr>
                <w:sz w:val="20"/>
                <w:szCs w:val="20"/>
              </w:rPr>
              <w:lastRenderedPageBreak/>
              <w:t>6.2</w:t>
            </w:r>
          </w:p>
        </w:tc>
        <w:tc>
          <w:tcPr>
            <w:tcW w:w="2991" w:type="dxa"/>
            <w:shd w:val="clear" w:color="auto" w:fill="auto"/>
            <w:vAlign w:val="center"/>
          </w:tcPr>
          <w:p w:rsidR="00244E36" w:rsidRPr="003B2534" w:rsidRDefault="00244E36" w:rsidP="004E48B3">
            <w:pPr>
              <w:rPr>
                <w:sz w:val="20"/>
                <w:szCs w:val="20"/>
              </w:rPr>
            </w:pPr>
            <w:r w:rsidRPr="003B2534">
              <w:rPr>
                <w:sz w:val="20"/>
                <w:szCs w:val="20"/>
              </w:rPr>
              <w:t xml:space="preserve">После заключения договора будет обеспечено наличие аншлагов на автобусах с фирменным логотипом Заказчика и информацией </w:t>
            </w:r>
            <w:r>
              <w:rPr>
                <w:sz w:val="20"/>
                <w:szCs w:val="20"/>
              </w:rPr>
              <w:t xml:space="preserve">о </w:t>
            </w:r>
            <w:r w:rsidRPr="003B2534">
              <w:rPr>
                <w:sz w:val="20"/>
                <w:szCs w:val="20"/>
              </w:rPr>
              <w:t>маршрутах движения</w:t>
            </w:r>
          </w:p>
        </w:tc>
        <w:tc>
          <w:tcPr>
            <w:tcW w:w="2642" w:type="dxa"/>
            <w:shd w:val="clear" w:color="auto" w:fill="auto"/>
            <w:vAlign w:val="center"/>
          </w:tcPr>
          <w:p w:rsidR="00244E36" w:rsidRPr="003B2534" w:rsidRDefault="00244E36" w:rsidP="004E48B3">
            <w:pPr>
              <w:rPr>
                <w:sz w:val="20"/>
                <w:szCs w:val="20"/>
              </w:rPr>
            </w:pPr>
            <w:r w:rsidRPr="003B2534">
              <w:rPr>
                <w:sz w:val="20"/>
                <w:szCs w:val="20"/>
              </w:rPr>
              <w:t>Гарантийное письмо за подписью руководителя предприятия.</w:t>
            </w:r>
          </w:p>
        </w:tc>
        <w:tc>
          <w:tcPr>
            <w:tcW w:w="2238" w:type="dxa"/>
            <w:shd w:val="clear" w:color="auto" w:fill="auto"/>
            <w:vAlign w:val="center"/>
          </w:tcPr>
          <w:p w:rsidR="00244E36" w:rsidRPr="003B2534" w:rsidRDefault="00244E36" w:rsidP="004E48B3">
            <w:pPr>
              <w:rPr>
                <w:sz w:val="20"/>
                <w:szCs w:val="20"/>
              </w:rPr>
            </w:pPr>
            <w:r w:rsidRPr="003B2534">
              <w:rPr>
                <w:sz w:val="20"/>
                <w:szCs w:val="20"/>
              </w:rPr>
              <w:t>Да/нет</w:t>
            </w:r>
          </w:p>
        </w:tc>
        <w:tc>
          <w:tcPr>
            <w:tcW w:w="1511" w:type="dxa"/>
            <w:shd w:val="clear" w:color="auto" w:fill="auto"/>
            <w:vAlign w:val="center"/>
          </w:tcPr>
          <w:p w:rsidR="00244E36" w:rsidRPr="003B2534" w:rsidRDefault="00244E36" w:rsidP="004E48B3">
            <w:pPr>
              <w:rPr>
                <w:sz w:val="20"/>
                <w:szCs w:val="20"/>
              </w:rPr>
            </w:pPr>
            <w:r w:rsidRPr="003B2534">
              <w:rPr>
                <w:sz w:val="20"/>
                <w:szCs w:val="20"/>
              </w:rPr>
              <w:t xml:space="preserve">да </w:t>
            </w:r>
          </w:p>
        </w:tc>
      </w:tr>
      <w:tr w:rsidR="00244E36" w:rsidRPr="007854F2" w:rsidTr="004E48B3">
        <w:tc>
          <w:tcPr>
            <w:tcW w:w="10138" w:type="dxa"/>
            <w:gridSpan w:val="5"/>
            <w:shd w:val="clear" w:color="auto" w:fill="auto"/>
            <w:vAlign w:val="center"/>
          </w:tcPr>
          <w:p w:rsidR="00244E36" w:rsidRPr="003B2534" w:rsidRDefault="00244E36" w:rsidP="004E48B3">
            <w:pPr>
              <w:jc w:val="center"/>
              <w:rPr>
                <w:sz w:val="20"/>
                <w:szCs w:val="20"/>
              </w:rPr>
            </w:pPr>
            <w:r w:rsidRPr="003B2534">
              <w:rPr>
                <w:b/>
                <w:bCs/>
                <w:sz w:val="20"/>
                <w:szCs w:val="20"/>
              </w:rPr>
              <w:t>7. Иные требования</w:t>
            </w:r>
          </w:p>
        </w:tc>
      </w:tr>
      <w:tr w:rsidR="00244E36" w:rsidRPr="007854F2" w:rsidTr="004E48B3">
        <w:tc>
          <w:tcPr>
            <w:tcW w:w="756" w:type="dxa"/>
            <w:shd w:val="clear" w:color="auto" w:fill="auto"/>
            <w:vAlign w:val="center"/>
          </w:tcPr>
          <w:p w:rsidR="00244E36" w:rsidRPr="003B2534" w:rsidRDefault="00244E36" w:rsidP="004E48B3">
            <w:pPr>
              <w:rPr>
                <w:sz w:val="20"/>
                <w:szCs w:val="20"/>
              </w:rPr>
            </w:pPr>
            <w:r w:rsidRPr="003B2534">
              <w:rPr>
                <w:sz w:val="20"/>
                <w:szCs w:val="20"/>
              </w:rPr>
              <w:t>7.1.</w:t>
            </w:r>
          </w:p>
        </w:tc>
        <w:tc>
          <w:tcPr>
            <w:tcW w:w="2991" w:type="dxa"/>
            <w:shd w:val="clear" w:color="auto" w:fill="auto"/>
            <w:vAlign w:val="center"/>
          </w:tcPr>
          <w:p w:rsidR="00244E36" w:rsidRPr="003B2534" w:rsidRDefault="00244E36" w:rsidP="004E48B3">
            <w:pPr>
              <w:jc w:val="both"/>
              <w:rPr>
                <w:sz w:val="20"/>
                <w:szCs w:val="20"/>
              </w:rPr>
            </w:pPr>
            <w:r w:rsidRPr="003B2534">
              <w:rPr>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42" w:type="dxa"/>
            <w:shd w:val="clear" w:color="auto" w:fill="auto"/>
            <w:vAlign w:val="center"/>
          </w:tcPr>
          <w:p w:rsidR="00244E36" w:rsidRPr="003B2534" w:rsidRDefault="00244E36" w:rsidP="004E48B3">
            <w:pPr>
              <w:rPr>
                <w:sz w:val="20"/>
                <w:szCs w:val="20"/>
              </w:rPr>
            </w:pPr>
            <w:r w:rsidRPr="003B2534">
              <w:rPr>
                <w:sz w:val="20"/>
                <w:szCs w:val="20"/>
              </w:rPr>
              <w:t>Письмо (в свободной форме) за подписью руководителя организации.</w:t>
            </w:r>
          </w:p>
        </w:tc>
        <w:tc>
          <w:tcPr>
            <w:tcW w:w="2238" w:type="dxa"/>
            <w:shd w:val="clear" w:color="auto" w:fill="auto"/>
            <w:vAlign w:val="center"/>
          </w:tcPr>
          <w:p w:rsidR="00244E36" w:rsidRPr="003B2534" w:rsidRDefault="00244E36" w:rsidP="004E48B3">
            <w:pPr>
              <w:rPr>
                <w:sz w:val="20"/>
                <w:szCs w:val="20"/>
              </w:rPr>
            </w:pPr>
            <w:r w:rsidRPr="003B2534">
              <w:rPr>
                <w:sz w:val="20"/>
                <w:szCs w:val="20"/>
              </w:rPr>
              <w:t>да/нет</w:t>
            </w:r>
          </w:p>
        </w:tc>
        <w:tc>
          <w:tcPr>
            <w:tcW w:w="1511" w:type="dxa"/>
            <w:shd w:val="clear" w:color="auto" w:fill="auto"/>
            <w:vAlign w:val="center"/>
          </w:tcPr>
          <w:p w:rsidR="00244E36" w:rsidRPr="003B2534" w:rsidRDefault="00244E36" w:rsidP="004E48B3">
            <w:pPr>
              <w:rPr>
                <w:sz w:val="20"/>
                <w:szCs w:val="20"/>
              </w:rPr>
            </w:pPr>
            <w:r w:rsidRPr="003B2534">
              <w:rPr>
                <w:sz w:val="20"/>
                <w:szCs w:val="20"/>
              </w:rPr>
              <w:t xml:space="preserve">да </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244E36" w:rsidRPr="00686EF3" w:rsidRDefault="00244E36" w:rsidP="00C07518">
      <w:pPr>
        <w:pStyle w:val="af3"/>
        <w:suppressAutoHyphens/>
        <w:ind w:firstLine="709"/>
        <w:jc w:val="both"/>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05736" w:rsidRDefault="00B05736"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Default="00961BA2" w:rsidP="00B05736">
      <w:pPr>
        <w:ind w:left="4956" w:firstLine="708"/>
        <w:jc w:val="both"/>
        <w:rPr>
          <w:rFonts w:cs="Arial"/>
          <w:b/>
          <w:sz w:val="18"/>
          <w:szCs w:val="22"/>
        </w:rPr>
      </w:pPr>
    </w:p>
    <w:p w:rsidR="00961BA2" w:rsidRPr="00961BA2" w:rsidRDefault="00961BA2" w:rsidP="00961BA2">
      <w:pPr>
        <w:pStyle w:val="a8"/>
        <w:jc w:val="right"/>
        <w:rPr>
          <w:sz w:val="22"/>
          <w:szCs w:val="22"/>
        </w:rPr>
      </w:pPr>
      <w:r w:rsidRPr="00961BA2">
        <w:rPr>
          <w:sz w:val="22"/>
          <w:szCs w:val="22"/>
        </w:rPr>
        <w:lastRenderedPageBreak/>
        <w:t xml:space="preserve">Приложение </w:t>
      </w:r>
      <w:r w:rsidR="00144249">
        <w:rPr>
          <w:sz w:val="22"/>
          <w:szCs w:val="22"/>
        </w:rPr>
        <w:t>9</w:t>
      </w:r>
    </w:p>
    <w:p w:rsidR="00961BA2" w:rsidRPr="00961BA2" w:rsidRDefault="00961BA2" w:rsidP="00961BA2">
      <w:pPr>
        <w:pStyle w:val="a8"/>
        <w:rPr>
          <w:sz w:val="22"/>
          <w:szCs w:val="22"/>
        </w:rPr>
      </w:pPr>
    </w:p>
    <w:p w:rsidR="00961BA2" w:rsidRPr="00961BA2" w:rsidRDefault="00961BA2" w:rsidP="00961BA2">
      <w:pPr>
        <w:pStyle w:val="a8"/>
        <w:rPr>
          <w:sz w:val="24"/>
        </w:rPr>
      </w:pPr>
      <w:r w:rsidRPr="00961BA2">
        <w:rPr>
          <w:sz w:val="24"/>
        </w:rPr>
        <w:t>Расписание движения автобусов.</w:t>
      </w:r>
    </w:p>
    <w:p w:rsidR="00961BA2" w:rsidRPr="00961BA2" w:rsidRDefault="00961BA2" w:rsidP="00961BA2">
      <w:pPr>
        <w:pStyle w:val="a8"/>
        <w:rPr>
          <w:sz w:val="22"/>
          <w:szCs w:val="22"/>
        </w:rPr>
      </w:pPr>
    </w:p>
    <w:p w:rsidR="00961BA2" w:rsidRPr="00961BA2" w:rsidRDefault="00961BA2" w:rsidP="00961BA2">
      <w:pPr>
        <w:jc w:val="center"/>
        <w:rPr>
          <w:b/>
          <w:szCs w:val="22"/>
        </w:rPr>
      </w:pPr>
      <w:r w:rsidRPr="00961BA2">
        <w:rPr>
          <w:b/>
          <w:szCs w:val="22"/>
        </w:rPr>
        <w:t xml:space="preserve">Маршрут: « ул. Доронина – ЯНОС» </w:t>
      </w:r>
    </w:p>
    <w:p w:rsidR="00961BA2" w:rsidRPr="00961BA2" w:rsidRDefault="00961BA2" w:rsidP="00961BA2">
      <w:pPr>
        <w:ind w:left="1134"/>
        <w:rPr>
          <w:szCs w:val="22"/>
        </w:rPr>
      </w:pPr>
      <w:r w:rsidRPr="00961BA2">
        <w:rPr>
          <w:b/>
          <w:szCs w:val="22"/>
        </w:rPr>
        <w:t>В рабочие дни:</w:t>
      </w:r>
    </w:p>
    <w:p w:rsidR="00961BA2" w:rsidRPr="00961BA2" w:rsidRDefault="00961BA2" w:rsidP="00961BA2">
      <w:pPr>
        <w:rPr>
          <w:bCs/>
          <w:szCs w:val="22"/>
        </w:rPr>
      </w:pPr>
      <w:r w:rsidRPr="00961BA2">
        <w:rPr>
          <w:szCs w:val="22"/>
        </w:rPr>
        <w:t xml:space="preserve">Отправление - ост. ул. Доронина:  </w:t>
      </w:r>
      <w:r w:rsidRPr="00961BA2">
        <w:rPr>
          <w:bCs/>
          <w:szCs w:val="22"/>
        </w:rPr>
        <w:t>6.00</w:t>
      </w:r>
      <w:r w:rsidRPr="00961BA2">
        <w:rPr>
          <w:b/>
          <w:bCs/>
          <w:szCs w:val="22"/>
        </w:rPr>
        <w:t xml:space="preserve">**, </w:t>
      </w:r>
      <w:r w:rsidRPr="00961BA2">
        <w:rPr>
          <w:szCs w:val="22"/>
        </w:rPr>
        <w:t xml:space="preserve"> 7.00 *, 7.25 (2 автобуса) 1 –й авт. до 3КПП с заездом через 4 КПП, 2-й авт. через 4КПП до центральной КПП , 7.55 – центральная КПП до масляной лаборатории, 17.00 (16.00 – по пятницам) – от масляной лаборатории до центральной КПП,  </w:t>
      </w:r>
      <w:r w:rsidRPr="00961BA2">
        <w:rPr>
          <w:bCs/>
          <w:szCs w:val="22"/>
        </w:rPr>
        <w:t>14.00**, 21.55** (автобус марки КАВЗ).</w:t>
      </w:r>
    </w:p>
    <w:p w:rsidR="00961BA2" w:rsidRPr="00961BA2" w:rsidRDefault="00961BA2" w:rsidP="00961BA2">
      <w:pPr>
        <w:pStyle w:val="23"/>
        <w:spacing w:after="0" w:line="240" w:lineRule="auto"/>
        <w:rPr>
          <w:szCs w:val="22"/>
        </w:rPr>
      </w:pPr>
      <w:r w:rsidRPr="00961BA2">
        <w:rPr>
          <w:szCs w:val="22"/>
        </w:rPr>
        <w:t>Отправление - ост. ул. Доронина: 7.10 (ул. Ньютона  – ост. у бывшего магазина «Сделай сам» - «Крестобогородская» - ул. Павлова – «Авангард» - ул. Нефтяников – База оборудования – 3 КПП – 4КПП).</w:t>
      </w:r>
    </w:p>
    <w:p w:rsidR="00961BA2" w:rsidRPr="00961BA2" w:rsidRDefault="00961BA2" w:rsidP="00961BA2">
      <w:pPr>
        <w:jc w:val="both"/>
        <w:rPr>
          <w:szCs w:val="22"/>
        </w:rPr>
      </w:pPr>
    </w:p>
    <w:p w:rsidR="00961BA2" w:rsidRPr="00961BA2" w:rsidRDefault="00961BA2" w:rsidP="00961BA2">
      <w:pPr>
        <w:rPr>
          <w:szCs w:val="22"/>
        </w:rPr>
      </w:pPr>
      <w:r w:rsidRPr="00961BA2">
        <w:rPr>
          <w:szCs w:val="22"/>
        </w:rPr>
        <w:t>Отправление 3 КПП:  16.30. (15.30 - по пятницам)</w:t>
      </w:r>
    </w:p>
    <w:p w:rsidR="00961BA2" w:rsidRPr="00961BA2" w:rsidRDefault="00961BA2" w:rsidP="00961BA2">
      <w:pPr>
        <w:rPr>
          <w:color w:val="339966"/>
          <w:szCs w:val="22"/>
        </w:rPr>
      </w:pPr>
      <w:r w:rsidRPr="00961BA2">
        <w:rPr>
          <w:szCs w:val="22"/>
        </w:rPr>
        <w:t xml:space="preserve">Отправление 3 КПП: 17.10 (16.10 – по пятницам) * </w:t>
      </w:r>
    </w:p>
    <w:p w:rsidR="00961BA2" w:rsidRPr="00961BA2" w:rsidRDefault="00961BA2" w:rsidP="00961BA2">
      <w:pPr>
        <w:rPr>
          <w:szCs w:val="22"/>
        </w:rPr>
      </w:pPr>
      <w:r w:rsidRPr="00961BA2">
        <w:rPr>
          <w:szCs w:val="22"/>
        </w:rPr>
        <w:t>Отправление Заводоуправление – 17.10 (16.10 – по пятницам)</w:t>
      </w:r>
    </w:p>
    <w:p w:rsidR="00961BA2" w:rsidRPr="00961BA2" w:rsidRDefault="00961BA2" w:rsidP="00961BA2">
      <w:pPr>
        <w:rPr>
          <w:bCs/>
          <w:szCs w:val="22"/>
        </w:rPr>
      </w:pPr>
      <w:r w:rsidRPr="00961BA2">
        <w:rPr>
          <w:bCs/>
          <w:szCs w:val="22"/>
        </w:rPr>
        <w:t>Отправление – Гидрокрекинг: 7.25**,  15.30**, 23.20** (автобус марки КАВЗ/ПАЗ).</w:t>
      </w:r>
    </w:p>
    <w:p w:rsidR="00961BA2" w:rsidRPr="00961BA2" w:rsidRDefault="00961BA2" w:rsidP="00961BA2">
      <w:pPr>
        <w:rPr>
          <w:bCs/>
          <w:szCs w:val="22"/>
        </w:rPr>
      </w:pPr>
    </w:p>
    <w:p w:rsidR="00961BA2" w:rsidRPr="00961BA2" w:rsidRDefault="00961BA2" w:rsidP="00961BA2">
      <w:pPr>
        <w:rPr>
          <w:bCs/>
          <w:szCs w:val="22"/>
        </w:rPr>
      </w:pPr>
      <w:r w:rsidRPr="00961BA2">
        <w:rPr>
          <w:bCs/>
          <w:szCs w:val="22"/>
        </w:rPr>
        <w:t>** - автобус следует с заездом (выездом) ч/з 5 КПП до гидрокрекинга.</w:t>
      </w:r>
    </w:p>
    <w:p w:rsidR="00961BA2" w:rsidRPr="00961BA2" w:rsidRDefault="00961BA2" w:rsidP="00961BA2">
      <w:pPr>
        <w:rPr>
          <w:b/>
          <w:bCs/>
          <w:szCs w:val="22"/>
        </w:rPr>
      </w:pPr>
      <w:r w:rsidRPr="00961BA2">
        <w:rPr>
          <w:b/>
          <w:bCs/>
          <w:szCs w:val="22"/>
        </w:rPr>
        <w:t xml:space="preserve">* -  </w:t>
      </w:r>
      <w:r w:rsidRPr="00961BA2">
        <w:rPr>
          <w:szCs w:val="22"/>
        </w:rPr>
        <w:t>автобус следует с заездом (выездом) ч/з 4 КПП.</w:t>
      </w:r>
    </w:p>
    <w:p w:rsidR="00961BA2" w:rsidRPr="00961BA2" w:rsidRDefault="00961BA2" w:rsidP="00961BA2">
      <w:pPr>
        <w:ind w:left="45"/>
        <w:rPr>
          <w:bCs/>
          <w:szCs w:val="22"/>
        </w:rPr>
      </w:pPr>
    </w:p>
    <w:p w:rsidR="00961BA2" w:rsidRPr="00961BA2" w:rsidRDefault="00961BA2" w:rsidP="00961BA2">
      <w:pPr>
        <w:ind w:left="1134"/>
        <w:rPr>
          <w:b/>
          <w:szCs w:val="22"/>
        </w:rPr>
      </w:pPr>
      <w:r w:rsidRPr="00961BA2">
        <w:rPr>
          <w:b/>
          <w:szCs w:val="22"/>
        </w:rPr>
        <w:t>В выходные и праздничные дни:</w:t>
      </w:r>
    </w:p>
    <w:p w:rsidR="00961BA2" w:rsidRPr="00961BA2" w:rsidRDefault="00961BA2" w:rsidP="00961BA2">
      <w:pPr>
        <w:rPr>
          <w:bCs/>
          <w:szCs w:val="22"/>
        </w:rPr>
      </w:pPr>
      <w:r w:rsidRPr="00961BA2">
        <w:rPr>
          <w:szCs w:val="22"/>
        </w:rPr>
        <w:t xml:space="preserve">Отправление от  ост. ул.  Доронина:  </w:t>
      </w:r>
      <w:r w:rsidRPr="00961BA2">
        <w:rPr>
          <w:bCs/>
          <w:szCs w:val="22"/>
        </w:rPr>
        <w:t xml:space="preserve">6.00**, </w:t>
      </w:r>
      <w:r w:rsidRPr="00961BA2">
        <w:rPr>
          <w:szCs w:val="22"/>
        </w:rPr>
        <w:t xml:space="preserve">7.00 *, </w:t>
      </w:r>
      <w:r w:rsidRPr="00961BA2">
        <w:rPr>
          <w:bCs/>
          <w:szCs w:val="22"/>
        </w:rPr>
        <w:t>14.00**,  21.55** (автобус марки КАВЗ/ПАЗ).</w:t>
      </w:r>
    </w:p>
    <w:p w:rsidR="00961BA2" w:rsidRPr="00961BA2" w:rsidRDefault="00961BA2" w:rsidP="00961BA2">
      <w:pPr>
        <w:rPr>
          <w:bCs/>
          <w:szCs w:val="22"/>
        </w:rPr>
      </w:pPr>
      <w:r w:rsidRPr="00961BA2">
        <w:rPr>
          <w:bCs/>
          <w:szCs w:val="22"/>
        </w:rPr>
        <w:t>Отправление – Гидрокрекинг: 7.25**,  15.30**, 23.20** (автобус марки КАВЗ/ПАЗ).</w:t>
      </w:r>
    </w:p>
    <w:p w:rsidR="00961BA2" w:rsidRPr="00961BA2" w:rsidRDefault="00961BA2" w:rsidP="00961BA2">
      <w:pPr>
        <w:rPr>
          <w:bCs/>
          <w:szCs w:val="22"/>
        </w:rPr>
      </w:pPr>
    </w:p>
    <w:p w:rsidR="00961BA2" w:rsidRPr="00961BA2" w:rsidRDefault="00961BA2" w:rsidP="00961BA2">
      <w:pPr>
        <w:rPr>
          <w:bCs/>
          <w:szCs w:val="22"/>
        </w:rPr>
      </w:pPr>
      <w:r w:rsidRPr="00961BA2">
        <w:rPr>
          <w:bCs/>
          <w:szCs w:val="22"/>
        </w:rPr>
        <w:t>** - автобус следует с заездом (выездом) ч/з 5 КПП до гидрокрекинга.</w:t>
      </w:r>
    </w:p>
    <w:p w:rsidR="00961BA2" w:rsidRPr="00961BA2" w:rsidRDefault="00961BA2" w:rsidP="00961BA2">
      <w:pPr>
        <w:rPr>
          <w:bCs/>
          <w:szCs w:val="22"/>
        </w:rPr>
      </w:pPr>
      <w:r w:rsidRPr="00961BA2">
        <w:rPr>
          <w:bCs/>
          <w:szCs w:val="22"/>
        </w:rPr>
        <w:t xml:space="preserve">* -  </w:t>
      </w:r>
      <w:r w:rsidRPr="00961BA2">
        <w:rPr>
          <w:szCs w:val="22"/>
        </w:rPr>
        <w:t>автобус следует с заездом (выездом) ч/з 4 КПП.</w:t>
      </w:r>
    </w:p>
    <w:p w:rsidR="00961BA2" w:rsidRPr="00961BA2" w:rsidRDefault="00961BA2" w:rsidP="00961BA2">
      <w:pPr>
        <w:rPr>
          <w:b/>
          <w:bCs/>
          <w:szCs w:val="22"/>
        </w:rPr>
      </w:pPr>
    </w:p>
    <w:p w:rsidR="00961BA2" w:rsidRPr="00961BA2" w:rsidRDefault="00961BA2" w:rsidP="00961BA2">
      <w:pPr>
        <w:jc w:val="center"/>
        <w:rPr>
          <w:b/>
          <w:szCs w:val="22"/>
        </w:rPr>
      </w:pPr>
      <w:r w:rsidRPr="00961BA2">
        <w:rPr>
          <w:b/>
          <w:szCs w:val="22"/>
        </w:rPr>
        <w:t>Маршрут: «</w:t>
      </w:r>
      <w:r w:rsidRPr="00961BA2">
        <w:rPr>
          <w:b/>
          <w:color w:val="000000"/>
          <w:szCs w:val="22"/>
        </w:rPr>
        <w:t>Московский вокзал</w:t>
      </w:r>
      <w:r w:rsidRPr="00961BA2">
        <w:rPr>
          <w:b/>
          <w:szCs w:val="22"/>
        </w:rPr>
        <w:t xml:space="preserve"> – ЯНОС» </w:t>
      </w:r>
    </w:p>
    <w:p w:rsidR="00961BA2" w:rsidRPr="00961BA2" w:rsidRDefault="00961BA2" w:rsidP="00961BA2">
      <w:pPr>
        <w:pStyle w:val="1"/>
        <w:ind w:left="1134" w:hanging="6"/>
        <w:rPr>
          <w:rFonts w:ascii="Times New Roman" w:hAnsi="Times New Roman" w:cs="Times New Roman"/>
          <w:sz w:val="22"/>
          <w:szCs w:val="22"/>
        </w:rPr>
      </w:pPr>
      <w:r w:rsidRPr="00961BA2">
        <w:rPr>
          <w:rFonts w:ascii="Times New Roman" w:hAnsi="Times New Roman" w:cs="Times New Roman"/>
          <w:sz w:val="22"/>
          <w:szCs w:val="22"/>
        </w:rPr>
        <w:t>В рабочие дни:</w:t>
      </w:r>
    </w:p>
    <w:p w:rsidR="00961BA2" w:rsidRPr="00961BA2" w:rsidRDefault="00961BA2" w:rsidP="00961BA2">
      <w:pPr>
        <w:rPr>
          <w:bCs/>
          <w:szCs w:val="22"/>
        </w:rPr>
      </w:pPr>
      <w:r w:rsidRPr="00961BA2">
        <w:rPr>
          <w:szCs w:val="22"/>
        </w:rPr>
        <w:t xml:space="preserve">Отправление – </w:t>
      </w:r>
      <w:r w:rsidRPr="00961BA2">
        <w:rPr>
          <w:color w:val="000000"/>
          <w:szCs w:val="22"/>
        </w:rPr>
        <w:t>Проспект Фрунзе д.3</w:t>
      </w:r>
      <w:r w:rsidRPr="00961BA2">
        <w:rPr>
          <w:szCs w:val="22"/>
        </w:rPr>
        <w:t xml:space="preserve">:  6.00**,  7.00*, 7.25 (2 автобуса) 1 –й авт. до 3КПП с заездом через 4 КПП, 2-ва авт. до 4КПП . 7.28 (1 автобус), </w:t>
      </w:r>
      <w:r w:rsidRPr="00961BA2">
        <w:rPr>
          <w:bCs/>
          <w:szCs w:val="22"/>
        </w:rPr>
        <w:t>13.50 **,</w:t>
      </w:r>
      <w:r w:rsidRPr="00961BA2">
        <w:rPr>
          <w:szCs w:val="22"/>
        </w:rPr>
        <w:t xml:space="preserve">  </w:t>
      </w:r>
      <w:r w:rsidRPr="00961BA2">
        <w:rPr>
          <w:bCs/>
          <w:szCs w:val="22"/>
        </w:rPr>
        <w:t>21.55** (автобус марки КАВЗ/ПАЗ).</w:t>
      </w:r>
    </w:p>
    <w:p w:rsidR="00961BA2" w:rsidRPr="00961BA2" w:rsidRDefault="00961BA2" w:rsidP="00961BA2">
      <w:pPr>
        <w:jc w:val="both"/>
        <w:rPr>
          <w:szCs w:val="22"/>
        </w:rPr>
      </w:pPr>
    </w:p>
    <w:p w:rsidR="00961BA2" w:rsidRPr="00961BA2" w:rsidRDefault="00961BA2" w:rsidP="00961BA2">
      <w:pPr>
        <w:rPr>
          <w:bCs/>
          <w:szCs w:val="22"/>
        </w:rPr>
      </w:pPr>
      <w:r w:rsidRPr="00961BA2">
        <w:rPr>
          <w:bCs/>
          <w:szCs w:val="22"/>
        </w:rPr>
        <w:t>Отправление – Гидрокрекинг: 7.25**,   15.30**,  23.20** (автобус марки КАВЗ/ПАЗ).</w:t>
      </w:r>
    </w:p>
    <w:p w:rsidR="00961BA2" w:rsidRPr="00961BA2" w:rsidRDefault="00961BA2" w:rsidP="00961BA2">
      <w:pPr>
        <w:rPr>
          <w:szCs w:val="22"/>
        </w:rPr>
      </w:pPr>
      <w:r w:rsidRPr="00961BA2">
        <w:rPr>
          <w:szCs w:val="22"/>
        </w:rPr>
        <w:t>Отправление - ост. 4 КПП:  16.40. (пятницы 15.40)</w:t>
      </w:r>
    </w:p>
    <w:p w:rsidR="00961BA2" w:rsidRPr="00961BA2" w:rsidRDefault="00961BA2" w:rsidP="00961BA2">
      <w:pPr>
        <w:rPr>
          <w:szCs w:val="22"/>
        </w:rPr>
      </w:pPr>
      <w:r w:rsidRPr="00961BA2">
        <w:rPr>
          <w:szCs w:val="22"/>
        </w:rPr>
        <w:t xml:space="preserve">Отправление - ост. 3 КПП: 17.13 (16.13 – по пятницам)* </w:t>
      </w:r>
    </w:p>
    <w:p w:rsidR="00961BA2" w:rsidRPr="00961BA2" w:rsidRDefault="00961BA2" w:rsidP="00961BA2">
      <w:pPr>
        <w:rPr>
          <w:szCs w:val="22"/>
        </w:rPr>
      </w:pPr>
      <w:r w:rsidRPr="00961BA2">
        <w:rPr>
          <w:szCs w:val="22"/>
        </w:rPr>
        <w:t>Отправление – от ост. з\управление -5КПП-4КПП – 17.10,  (16.10 – по пятницам)</w:t>
      </w:r>
    </w:p>
    <w:p w:rsidR="00961BA2" w:rsidRPr="00961BA2" w:rsidRDefault="00961BA2" w:rsidP="00961BA2">
      <w:pPr>
        <w:rPr>
          <w:color w:val="339966"/>
          <w:szCs w:val="22"/>
        </w:rPr>
      </w:pPr>
    </w:p>
    <w:p w:rsidR="00961BA2" w:rsidRPr="00961BA2" w:rsidRDefault="00961BA2" w:rsidP="00961BA2">
      <w:pPr>
        <w:rPr>
          <w:bCs/>
          <w:szCs w:val="22"/>
        </w:rPr>
      </w:pPr>
      <w:r w:rsidRPr="00961BA2">
        <w:rPr>
          <w:bCs/>
          <w:szCs w:val="22"/>
        </w:rPr>
        <w:t>** - автобус следует с заездом (выездом) ч/з 5 КПП до гидрокрекинга.</w:t>
      </w:r>
    </w:p>
    <w:p w:rsidR="00961BA2" w:rsidRPr="00961BA2" w:rsidRDefault="00961BA2" w:rsidP="00961BA2">
      <w:pPr>
        <w:rPr>
          <w:szCs w:val="22"/>
        </w:rPr>
      </w:pPr>
      <w:r w:rsidRPr="00961BA2">
        <w:rPr>
          <w:bCs/>
          <w:szCs w:val="22"/>
        </w:rPr>
        <w:t xml:space="preserve">*   - </w:t>
      </w:r>
      <w:r w:rsidRPr="00961BA2">
        <w:rPr>
          <w:szCs w:val="22"/>
        </w:rPr>
        <w:t>автобус следует с заездом (выездом) ч/з 4 КПП.</w:t>
      </w:r>
    </w:p>
    <w:p w:rsidR="00961BA2" w:rsidRPr="00961BA2" w:rsidRDefault="00961BA2" w:rsidP="00961BA2">
      <w:pPr>
        <w:jc w:val="center"/>
        <w:rPr>
          <w:b/>
          <w:szCs w:val="22"/>
        </w:rPr>
      </w:pPr>
    </w:p>
    <w:p w:rsidR="00961BA2" w:rsidRPr="00961BA2" w:rsidRDefault="00961BA2" w:rsidP="00961BA2">
      <w:pPr>
        <w:ind w:left="1134"/>
        <w:rPr>
          <w:b/>
          <w:szCs w:val="22"/>
        </w:rPr>
      </w:pPr>
      <w:r w:rsidRPr="00961BA2">
        <w:rPr>
          <w:b/>
          <w:szCs w:val="22"/>
        </w:rPr>
        <w:t>В выходные и праздничные дни:</w:t>
      </w:r>
    </w:p>
    <w:p w:rsidR="00961BA2" w:rsidRPr="00961BA2" w:rsidRDefault="00961BA2" w:rsidP="00961BA2">
      <w:pPr>
        <w:jc w:val="both"/>
        <w:rPr>
          <w:bCs/>
          <w:szCs w:val="22"/>
        </w:rPr>
      </w:pPr>
      <w:r w:rsidRPr="00961BA2">
        <w:rPr>
          <w:bCs/>
          <w:szCs w:val="22"/>
        </w:rPr>
        <w:t xml:space="preserve">Отправление – </w:t>
      </w:r>
      <w:r w:rsidRPr="00961BA2">
        <w:rPr>
          <w:color w:val="000000"/>
          <w:szCs w:val="22"/>
        </w:rPr>
        <w:t>Проспект Фрунзе д.3</w:t>
      </w:r>
      <w:r w:rsidRPr="00961BA2">
        <w:rPr>
          <w:bCs/>
          <w:color w:val="000000"/>
          <w:szCs w:val="22"/>
        </w:rPr>
        <w:t>:</w:t>
      </w:r>
      <w:r w:rsidRPr="00961BA2">
        <w:rPr>
          <w:bCs/>
          <w:szCs w:val="22"/>
        </w:rPr>
        <w:t xml:space="preserve"> 6.15**, </w:t>
      </w:r>
      <w:r w:rsidRPr="00961BA2">
        <w:rPr>
          <w:szCs w:val="22"/>
        </w:rPr>
        <w:t xml:space="preserve">7.00*, </w:t>
      </w:r>
      <w:r w:rsidRPr="00961BA2">
        <w:rPr>
          <w:bCs/>
          <w:szCs w:val="22"/>
        </w:rPr>
        <w:t>13.50**,</w:t>
      </w:r>
      <w:r w:rsidRPr="00961BA2">
        <w:rPr>
          <w:szCs w:val="22"/>
        </w:rPr>
        <w:t xml:space="preserve"> </w:t>
      </w:r>
      <w:r w:rsidRPr="00961BA2">
        <w:rPr>
          <w:bCs/>
          <w:szCs w:val="22"/>
        </w:rPr>
        <w:t>21.55** (автобус марки КАВЗ/ПАЗ).</w:t>
      </w:r>
    </w:p>
    <w:p w:rsidR="00961BA2" w:rsidRPr="00961BA2" w:rsidRDefault="00961BA2" w:rsidP="00961BA2">
      <w:pPr>
        <w:rPr>
          <w:bCs/>
          <w:szCs w:val="22"/>
        </w:rPr>
      </w:pPr>
      <w:r w:rsidRPr="00961BA2">
        <w:rPr>
          <w:bCs/>
          <w:szCs w:val="22"/>
        </w:rPr>
        <w:t>Отправление – Гидрокрекинг: 7.25**, 15.30**, 23.20** (автобус марки КАВЗ/ПАЗ).</w:t>
      </w:r>
    </w:p>
    <w:p w:rsidR="00961BA2" w:rsidRPr="00961BA2" w:rsidRDefault="00961BA2" w:rsidP="00961BA2">
      <w:pPr>
        <w:jc w:val="center"/>
        <w:rPr>
          <w:color w:val="800000"/>
          <w:szCs w:val="22"/>
        </w:rPr>
      </w:pPr>
    </w:p>
    <w:p w:rsidR="00961BA2" w:rsidRPr="00961BA2" w:rsidRDefault="00961BA2" w:rsidP="00961BA2">
      <w:pPr>
        <w:rPr>
          <w:szCs w:val="22"/>
        </w:rPr>
      </w:pPr>
      <w:r w:rsidRPr="00961BA2">
        <w:rPr>
          <w:szCs w:val="22"/>
        </w:rPr>
        <w:t>** - автобус следует с заездом (выездом) ч/з 5 КПП.</w:t>
      </w:r>
    </w:p>
    <w:p w:rsidR="00961BA2" w:rsidRDefault="00961BA2" w:rsidP="00961BA2">
      <w:pPr>
        <w:rPr>
          <w:szCs w:val="22"/>
        </w:rPr>
      </w:pPr>
      <w:r w:rsidRPr="00961BA2">
        <w:rPr>
          <w:szCs w:val="22"/>
        </w:rPr>
        <w:t>*-  автобус следует с заездом (выездом) ч/з 4 КПП.</w:t>
      </w:r>
    </w:p>
    <w:p w:rsidR="00961BA2" w:rsidRDefault="00961BA2" w:rsidP="00961BA2">
      <w:pPr>
        <w:rPr>
          <w:szCs w:val="22"/>
        </w:rPr>
      </w:pPr>
    </w:p>
    <w:p w:rsidR="00961BA2" w:rsidRPr="00961BA2" w:rsidRDefault="00961BA2" w:rsidP="00961BA2">
      <w:pPr>
        <w:rPr>
          <w:szCs w:val="22"/>
        </w:rPr>
      </w:pPr>
    </w:p>
    <w:p w:rsidR="00961BA2" w:rsidRPr="00961BA2" w:rsidRDefault="00961BA2" w:rsidP="00961BA2">
      <w:pPr>
        <w:jc w:val="center"/>
        <w:rPr>
          <w:b/>
          <w:color w:val="800000"/>
          <w:szCs w:val="22"/>
        </w:rPr>
      </w:pPr>
    </w:p>
    <w:p w:rsidR="00961BA2" w:rsidRPr="00961BA2" w:rsidRDefault="00961BA2" w:rsidP="00961BA2">
      <w:pPr>
        <w:jc w:val="center"/>
        <w:rPr>
          <w:b/>
          <w:szCs w:val="22"/>
        </w:rPr>
      </w:pPr>
      <w:r w:rsidRPr="00961BA2">
        <w:rPr>
          <w:b/>
          <w:szCs w:val="22"/>
        </w:rPr>
        <w:lastRenderedPageBreak/>
        <w:t xml:space="preserve">Маршрут: «Арена 2000 – ЯНОС» </w:t>
      </w:r>
    </w:p>
    <w:p w:rsidR="00961BA2" w:rsidRPr="00961BA2" w:rsidRDefault="00961BA2" w:rsidP="00961BA2">
      <w:pPr>
        <w:pStyle w:val="6"/>
        <w:jc w:val="center"/>
      </w:pPr>
      <w:r w:rsidRPr="00961BA2">
        <w:t>В рабочие дни:</w:t>
      </w:r>
    </w:p>
    <w:p w:rsidR="00961BA2" w:rsidRPr="00961BA2" w:rsidRDefault="00961BA2" w:rsidP="00961BA2">
      <w:pPr>
        <w:rPr>
          <w:b/>
          <w:bCs/>
          <w:szCs w:val="22"/>
        </w:rPr>
      </w:pPr>
      <w:r w:rsidRPr="00961BA2">
        <w:rPr>
          <w:bCs/>
          <w:szCs w:val="22"/>
        </w:rPr>
        <w:t xml:space="preserve">Отправление от ост. “Арена 2000”: </w:t>
      </w:r>
      <w:r w:rsidRPr="00961BA2">
        <w:rPr>
          <w:szCs w:val="22"/>
        </w:rPr>
        <w:t xml:space="preserve">7.25 (2 автобуса) 1-й авт. до 3КПП с заездом через 4 КПП, 2- й авт. до 4 КПП. </w:t>
      </w:r>
      <w:r w:rsidRPr="00961BA2">
        <w:rPr>
          <w:color w:val="FF0000"/>
          <w:szCs w:val="22"/>
        </w:rPr>
        <w:t xml:space="preserve"> </w:t>
      </w:r>
    </w:p>
    <w:p w:rsidR="00961BA2" w:rsidRPr="00961BA2" w:rsidRDefault="00961BA2" w:rsidP="00961BA2">
      <w:pPr>
        <w:rPr>
          <w:szCs w:val="22"/>
        </w:rPr>
      </w:pPr>
      <w:r w:rsidRPr="00961BA2">
        <w:rPr>
          <w:szCs w:val="22"/>
        </w:rPr>
        <w:t>Отправление – от Центральной  КПП:  16.30. (15.40 по пятницам) *.</w:t>
      </w:r>
    </w:p>
    <w:p w:rsidR="00961BA2" w:rsidRPr="00961BA2" w:rsidRDefault="00961BA2" w:rsidP="00961BA2">
      <w:pPr>
        <w:rPr>
          <w:szCs w:val="22"/>
        </w:rPr>
      </w:pPr>
      <w:r w:rsidRPr="00961BA2">
        <w:rPr>
          <w:szCs w:val="22"/>
        </w:rPr>
        <w:t>Отправление от заводоуправление:17.10 (16.10 – по пятницам)</w:t>
      </w:r>
    </w:p>
    <w:p w:rsidR="00961BA2" w:rsidRPr="00961BA2" w:rsidRDefault="00961BA2" w:rsidP="00961BA2">
      <w:pPr>
        <w:rPr>
          <w:szCs w:val="22"/>
        </w:rPr>
      </w:pPr>
      <w:r w:rsidRPr="00961BA2">
        <w:rPr>
          <w:szCs w:val="22"/>
        </w:rPr>
        <w:t xml:space="preserve">*-  автобус следует с заездом (выездом) ч/з 3 КПП </w:t>
      </w:r>
    </w:p>
    <w:p w:rsidR="00961BA2" w:rsidRPr="00961BA2" w:rsidRDefault="00961BA2" w:rsidP="00961BA2">
      <w:pPr>
        <w:rPr>
          <w:szCs w:val="22"/>
        </w:rPr>
      </w:pPr>
    </w:p>
    <w:p w:rsidR="00961BA2" w:rsidRPr="00961BA2" w:rsidRDefault="00961BA2" w:rsidP="00961BA2">
      <w:pPr>
        <w:jc w:val="center"/>
        <w:rPr>
          <w:b/>
          <w:szCs w:val="22"/>
        </w:rPr>
      </w:pPr>
      <w:r w:rsidRPr="00961BA2">
        <w:rPr>
          <w:b/>
          <w:szCs w:val="22"/>
        </w:rPr>
        <w:t>Маршрут: «3 КПП – База оборудования – ост. Крестобогородская – ул. Доронина»</w:t>
      </w:r>
    </w:p>
    <w:p w:rsidR="00961BA2" w:rsidRPr="00961BA2" w:rsidRDefault="00961BA2" w:rsidP="00961BA2">
      <w:pPr>
        <w:jc w:val="center"/>
        <w:rPr>
          <w:b/>
          <w:szCs w:val="22"/>
        </w:rPr>
      </w:pPr>
    </w:p>
    <w:p w:rsidR="00961BA2" w:rsidRPr="00961BA2" w:rsidRDefault="00961BA2" w:rsidP="00961BA2">
      <w:pPr>
        <w:pStyle w:val="1"/>
        <w:ind w:left="1134"/>
        <w:rPr>
          <w:rFonts w:ascii="Times New Roman" w:hAnsi="Times New Roman" w:cs="Times New Roman"/>
          <w:sz w:val="22"/>
          <w:szCs w:val="22"/>
        </w:rPr>
      </w:pPr>
      <w:r w:rsidRPr="00961BA2">
        <w:rPr>
          <w:rFonts w:ascii="Times New Roman" w:hAnsi="Times New Roman" w:cs="Times New Roman"/>
          <w:sz w:val="22"/>
          <w:szCs w:val="22"/>
        </w:rPr>
        <w:t>В рабочие дни:</w:t>
      </w:r>
    </w:p>
    <w:p w:rsidR="00961BA2" w:rsidRPr="00961BA2" w:rsidRDefault="00961BA2" w:rsidP="00961BA2">
      <w:pPr>
        <w:rPr>
          <w:szCs w:val="22"/>
        </w:rPr>
      </w:pPr>
      <w:r w:rsidRPr="00961BA2">
        <w:rPr>
          <w:szCs w:val="22"/>
        </w:rPr>
        <w:t>Отправление от  3 КПП: 17.10 (16.10 – по пятницам).</w:t>
      </w:r>
    </w:p>
    <w:p w:rsidR="00961BA2" w:rsidRPr="00961BA2" w:rsidRDefault="00961BA2" w:rsidP="00961BA2">
      <w:pPr>
        <w:jc w:val="center"/>
        <w:rPr>
          <w:b/>
          <w:szCs w:val="22"/>
        </w:rPr>
      </w:pPr>
    </w:p>
    <w:p w:rsidR="00961BA2" w:rsidRPr="00961BA2" w:rsidRDefault="00961BA2" w:rsidP="00961BA2">
      <w:pPr>
        <w:jc w:val="center"/>
        <w:rPr>
          <w:b/>
          <w:szCs w:val="22"/>
        </w:rPr>
      </w:pPr>
      <w:r w:rsidRPr="00961BA2">
        <w:rPr>
          <w:b/>
          <w:szCs w:val="22"/>
        </w:rPr>
        <w:t>Маршрут: «ул. Доронина – ТСБ »</w:t>
      </w:r>
    </w:p>
    <w:p w:rsidR="00961BA2" w:rsidRPr="00961BA2" w:rsidRDefault="00961BA2" w:rsidP="00961BA2">
      <w:pPr>
        <w:rPr>
          <w:bCs/>
          <w:szCs w:val="22"/>
        </w:rPr>
      </w:pPr>
      <w:r w:rsidRPr="00961BA2">
        <w:rPr>
          <w:bCs/>
          <w:szCs w:val="22"/>
        </w:rPr>
        <w:t>Отправление от ул. Доронина: 7.15 (автобус марки КАВЗ/ПАЗ).</w:t>
      </w:r>
    </w:p>
    <w:p w:rsidR="00961BA2" w:rsidRPr="00961BA2" w:rsidRDefault="00961BA2" w:rsidP="00961BA2">
      <w:pPr>
        <w:rPr>
          <w:bCs/>
          <w:szCs w:val="22"/>
        </w:rPr>
      </w:pPr>
      <w:r w:rsidRPr="00961BA2">
        <w:rPr>
          <w:bCs/>
          <w:szCs w:val="22"/>
        </w:rPr>
        <w:t xml:space="preserve">Отправление от ТСБ: 17.10 </w:t>
      </w:r>
      <w:r w:rsidRPr="00961BA2">
        <w:rPr>
          <w:szCs w:val="22"/>
        </w:rPr>
        <w:t xml:space="preserve">(16.10 – по пятницам), </w:t>
      </w:r>
      <w:r w:rsidRPr="00961BA2">
        <w:rPr>
          <w:bCs/>
          <w:szCs w:val="22"/>
        </w:rPr>
        <w:t>(автобус марки КАВЗ/ПАЗ).</w:t>
      </w:r>
    </w:p>
    <w:p w:rsidR="00961BA2" w:rsidRPr="00961BA2" w:rsidRDefault="00961BA2" w:rsidP="00961BA2">
      <w:pPr>
        <w:rPr>
          <w:b/>
          <w:szCs w:val="22"/>
        </w:rPr>
      </w:pPr>
      <w:r w:rsidRPr="00961BA2">
        <w:rPr>
          <w:b/>
          <w:szCs w:val="22"/>
        </w:rPr>
        <w:t xml:space="preserve"> </w:t>
      </w:r>
    </w:p>
    <w:p w:rsidR="00961BA2" w:rsidRPr="00961BA2" w:rsidRDefault="00961BA2" w:rsidP="00961BA2">
      <w:pPr>
        <w:jc w:val="center"/>
        <w:rPr>
          <w:b/>
          <w:szCs w:val="22"/>
        </w:rPr>
      </w:pPr>
      <w:r w:rsidRPr="00961BA2">
        <w:rPr>
          <w:b/>
          <w:szCs w:val="22"/>
        </w:rPr>
        <w:t>Маршрут: «ул. Доронина – ТСБ - ЯНОС»</w:t>
      </w:r>
    </w:p>
    <w:p w:rsidR="00961BA2" w:rsidRPr="00961BA2" w:rsidRDefault="00961BA2" w:rsidP="00961BA2">
      <w:pPr>
        <w:pStyle w:val="6"/>
        <w:jc w:val="center"/>
      </w:pPr>
      <w:r w:rsidRPr="00961BA2">
        <w:t>В рабочие дни:</w:t>
      </w:r>
    </w:p>
    <w:p w:rsidR="00961BA2" w:rsidRPr="00961BA2" w:rsidRDefault="00961BA2" w:rsidP="00961BA2">
      <w:pPr>
        <w:rPr>
          <w:bCs/>
          <w:szCs w:val="22"/>
        </w:rPr>
      </w:pPr>
      <w:r w:rsidRPr="00961BA2">
        <w:rPr>
          <w:bCs/>
          <w:szCs w:val="22"/>
        </w:rPr>
        <w:t>Отправление от ул. Доронина: 5.55, 6</w:t>
      </w:r>
      <w:r w:rsidRPr="00961BA2">
        <w:rPr>
          <w:szCs w:val="22"/>
        </w:rPr>
        <w:t xml:space="preserve">.55, </w:t>
      </w:r>
      <w:r w:rsidRPr="00961BA2">
        <w:rPr>
          <w:bCs/>
          <w:szCs w:val="22"/>
        </w:rPr>
        <w:t>13.45, 18.45 (автобус марки КАВЗ/ПАЗ), 21.40 (автобус марки КАВЗ/ПАЗ).</w:t>
      </w:r>
    </w:p>
    <w:p w:rsidR="00961BA2" w:rsidRPr="00961BA2" w:rsidRDefault="00961BA2" w:rsidP="00961BA2">
      <w:pPr>
        <w:rPr>
          <w:bCs/>
          <w:szCs w:val="22"/>
        </w:rPr>
      </w:pPr>
      <w:r w:rsidRPr="00961BA2">
        <w:rPr>
          <w:bCs/>
          <w:szCs w:val="22"/>
        </w:rPr>
        <w:t xml:space="preserve">Отправление </w:t>
      </w:r>
      <w:r w:rsidRPr="00961BA2">
        <w:rPr>
          <w:szCs w:val="22"/>
        </w:rPr>
        <w:t xml:space="preserve"> от Гидрокрекинга</w:t>
      </w:r>
      <w:r w:rsidRPr="00961BA2">
        <w:rPr>
          <w:bCs/>
          <w:szCs w:val="22"/>
        </w:rPr>
        <w:t>:  7.25,  15.20, 23.20 (автобус марки КАВЗ/ПАЗ).</w:t>
      </w:r>
    </w:p>
    <w:p w:rsidR="00961BA2" w:rsidRPr="00961BA2" w:rsidRDefault="00961BA2" w:rsidP="00961BA2">
      <w:pPr>
        <w:jc w:val="both"/>
        <w:rPr>
          <w:szCs w:val="22"/>
        </w:rPr>
      </w:pPr>
      <w:r w:rsidRPr="00961BA2">
        <w:rPr>
          <w:szCs w:val="22"/>
        </w:rPr>
        <w:t>Отправление от центральной проходной: 8.30, 20.20</w:t>
      </w:r>
      <w:r w:rsidRPr="00961BA2">
        <w:rPr>
          <w:bCs/>
          <w:szCs w:val="22"/>
        </w:rPr>
        <w:t xml:space="preserve"> (автобус марки КАВЗ/ПАЗ).</w:t>
      </w:r>
    </w:p>
    <w:p w:rsidR="00961BA2" w:rsidRPr="00961BA2" w:rsidRDefault="00961BA2" w:rsidP="00961BA2">
      <w:pPr>
        <w:rPr>
          <w:szCs w:val="22"/>
        </w:rPr>
      </w:pPr>
      <w:r w:rsidRPr="00961BA2">
        <w:rPr>
          <w:szCs w:val="22"/>
        </w:rPr>
        <w:t>автобус следует с заездом (выездом) ч/з 3 КПП.</w:t>
      </w:r>
    </w:p>
    <w:p w:rsidR="00961BA2" w:rsidRPr="00961BA2" w:rsidRDefault="00961BA2" w:rsidP="00961BA2">
      <w:pPr>
        <w:pStyle w:val="6"/>
        <w:jc w:val="center"/>
      </w:pPr>
      <w:r w:rsidRPr="00961BA2">
        <w:t>В выходные и праздничные дни:</w:t>
      </w:r>
    </w:p>
    <w:p w:rsidR="00961BA2" w:rsidRPr="00961BA2" w:rsidRDefault="00961BA2" w:rsidP="00961BA2">
      <w:pPr>
        <w:rPr>
          <w:bCs/>
          <w:szCs w:val="22"/>
        </w:rPr>
      </w:pPr>
      <w:r w:rsidRPr="00961BA2">
        <w:rPr>
          <w:bCs/>
          <w:szCs w:val="22"/>
        </w:rPr>
        <w:t>Отправление от ул. Доронина: 5.55, 6</w:t>
      </w:r>
      <w:r w:rsidRPr="00961BA2">
        <w:rPr>
          <w:szCs w:val="22"/>
        </w:rPr>
        <w:t xml:space="preserve">.55, </w:t>
      </w:r>
      <w:r w:rsidRPr="00961BA2">
        <w:rPr>
          <w:bCs/>
          <w:szCs w:val="22"/>
        </w:rPr>
        <w:t>13.45, 18.45 (автобус марки КАВЗ/ПАЗ), 21.40 (автобус марки КАВЗ).</w:t>
      </w:r>
    </w:p>
    <w:p w:rsidR="00961BA2" w:rsidRPr="00961BA2" w:rsidRDefault="00961BA2" w:rsidP="00961BA2">
      <w:pPr>
        <w:rPr>
          <w:bCs/>
          <w:szCs w:val="22"/>
        </w:rPr>
      </w:pPr>
      <w:r w:rsidRPr="00961BA2">
        <w:rPr>
          <w:bCs/>
          <w:szCs w:val="22"/>
        </w:rPr>
        <w:t xml:space="preserve">Отправление </w:t>
      </w:r>
      <w:r w:rsidRPr="00961BA2">
        <w:rPr>
          <w:szCs w:val="22"/>
        </w:rPr>
        <w:t>от</w:t>
      </w:r>
      <w:r w:rsidRPr="00961BA2">
        <w:rPr>
          <w:bCs/>
          <w:szCs w:val="22"/>
        </w:rPr>
        <w:t xml:space="preserve"> Гидрокрекинга: 7.25,  15.20, 23.20 (автобус марки КАВЗ/ПАЗ).</w:t>
      </w:r>
    </w:p>
    <w:p w:rsidR="00961BA2" w:rsidRPr="00961BA2" w:rsidRDefault="00961BA2" w:rsidP="00961BA2">
      <w:pPr>
        <w:jc w:val="both"/>
        <w:rPr>
          <w:szCs w:val="22"/>
        </w:rPr>
      </w:pPr>
      <w:r w:rsidRPr="00961BA2">
        <w:rPr>
          <w:szCs w:val="22"/>
        </w:rPr>
        <w:t>Отправление от центральной проходной:</w:t>
      </w:r>
      <w:r w:rsidRPr="00961BA2">
        <w:rPr>
          <w:color w:val="FF0000"/>
          <w:szCs w:val="22"/>
        </w:rPr>
        <w:t xml:space="preserve"> </w:t>
      </w:r>
      <w:r w:rsidRPr="00961BA2">
        <w:rPr>
          <w:szCs w:val="22"/>
        </w:rPr>
        <w:t xml:space="preserve">8.30,  20.20 </w:t>
      </w:r>
      <w:r w:rsidRPr="00961BA2">
        <w:rPr>
          <w:bCs/>
          <w:szCs w:val="22"/>
        </w:rPr>
        <w:t>(автобус марки КАВЗ/ПАЗ)</w:t>
      </w:r>
      <w:r w:rsidRPr="00961BA2">
        <w:rPr>
          <w:szCs w:val="22"/>
        </w:rPr>
        <w:t>.</w:t>
      </w:r>
    </w:p>
    <w:p w:rsidR="00961BA2" w:rsidRPr="00961BA2" w:rsidRDefault="00961BA2" w:rsidP="00961BA2">
      <w:pPr>
        <w:rPr>
          <w:szCs w:val="22"/>
        </w:rPr>
      </w:pPr>
      <w:r w:rsidRPr="00961BA2">
        <w:rPr>
          <w:szCs w:val="22"/>
        </w:rPr>
        <w:t>автобус следует с заездом (выездом) ч/з 3 КПП.</w:t>
      </w:r>
    </w:p>
    <w:p w:rsidR="00961BA2" w:rsidRPr="00961BA2" w:rsidRDefault="00961BA2" w:rsidP="00961BA2">
      <w:pPr>
        <w:jc w:val="center"/>
        <w:rPr>
          <w:b/>
          <w:bCs/>
          <w:color w:val="800000"/>
          <w:szCs w:val="22"/>
        </w:rPr>
      </w:pPr>
    </w:p>
    <w:p w:rsidR="00961BA2" w:rsidRPr="00961BA2" w:rsidRDefault="00961BA2" w:rsidP="00961BA2">
      <w:pPr>
        <w:jc w:val="center"/>
        <w:rPr>
          <w:b/>
          <w:bCs/>
          <w:szCs w:val="22"/>
        </w:rPr>
      </w:pPr>
      <w:r w:rsidRPr="00961BA2">
        <w:rPr>
          <w:b/>
          <w:bCs/>
          <w:szCs w:val="22"/>
        </w:rPr>
        <w:t>Маршрут «ул. Павлова - ЯНОС»</w:t>
      </w:r>
    </w:p>
    <w:p w:rsidR="00961BA2" w:rsidRPr="00961BA2" w:rsidRDefault="00961BA2" w:rsidP="00961BA2">
      <w:pPr>
        <w:pStyle w:val="1"/>
        <w:ind w:left="1134"/>
        <w:rPr>
          <w:rFonts w:ascii="Times New Roman" w:hAnsi="Times New Roman" w:cs="Times New Roman"/>
          <w:sz w:val="22"/>
          <w:szCs w:val="22"/>
        </w:rPr>
      </w:pPr>
      <w:r w:rsidRPr="00961BA2">
        <w:rPr>
          <w:rFonts w:ascii="Times New Roman" w:hAnsi="Times New Roman" w:cs="Times New Roman"/>
          <w:sz w:val="22"/>
          <w:szCs w:val="22"/>
        </w:rPr>
        <w:t>В рабочие дни:</w:t>
      </w:r>
    </w:p>
    <w:p w:rsidR="00961BA2" w:rsidRPr="00961BA2" w:rsidRDefault="00961BA2" w:rsidP="00961BA2">
      <w:pPr>
        <w:rPr>
          <w:szCs w:val="22"/>
        </w:rPr>
      </w:pPr>
      <w:r w:rsidRPr="00961BA2">
        <w:rPr>
          <w:szCs w:val="22"/>
        </w:rPr>
        <w:t xml:space="preserve">Отправление от  ул. Павлова -  </w:t>
      </w:r>
      <w:r w:rsidRPr="00961BA2">
        <w:rPr>
          <w:bCs/>
          <w:szCs w:val="22"/>
        </w:rPr>
        <w:t xml:space="preserve">7.00  через 3 КПП  до </w:t>
      </w:r>
      <w:r w:rsidRPr="00961BA2">
        <w:rPr>
          <w:szCs w:val="22"/>
        </w:rPr>
        <w:t xml:space="preserve">центральной проходной  </w:t>
      </w:r>
    </w:p>
    <w:p w:rsidR="00961BA2" w:rsidRPr="00961BA2" w:rsidRDefault="00961BA2" w:rsidP="00961BA2">
      <w:pPr>
        <w:rPr>
          <w:bCs/>
          <w:szCs w:val="22"/>
        </w:rPr>
      </w:pPr>
      <w:r w:rsidRPr="00961BA2">
        <w:rPr>
          <w:szCs w:val="22"/>
        </w:rPr>
        <w:t xml:space="preserve">Отправление от  ул. Павлова -  </w:t>
      </w:r>
      <w:r w:rsidRPr="00961BA2">
        <w:rPr>
          <w:bCs/>
          <w:szCs w:val="22"/>
        </w:rPr>
        <w:t xml:space="preserve">7.20  через 3 КПП  (отправление с ул. Доронина в 7.10) ,  7.55  4КПП  до </w:t>
      </w:r>
      <w:r w:rsidRPr="00961BA2">
        <w:rPr>
          <w:szCs w:val="22"/>
        </w:rPr>
        <w:t>Гидрокрекинга.</w:t>
      </w:r>
    </w:p>
    <w:p w:rsidR="00961BA2" w:rsidRPr="00961BA2" w:rsidRDefault="00961BA2" w:rsidP="00961BA2">
      <w:pPr>
        <w:rPr>
          <w:bCs/>
          <w:szCs w:val="22"/>
        </w:rPr>
      </w:pPr>
      <w:r w:rsidRPr="00961BA2">
        <w:rPr>
          <w:szCs w:val="22"/>
        </w:rPr>
        <w:t xml:space="preserve">Отправление от  3 КПП  до центральной проходной  - 16.45 (пятница 15.45) </w:t>
      </w:r>
    </w:p>
    <w:p w:rsidR="00961BA2" w:rsidRPr="00961BA2" w:rsidRDefault="00961BA2" w:rsidP="00961BA2">
      <w:pPr>
        <w:rPr>
          <w:bCs/>
          <w:szCs w:val="22"/>
        </w:rPr>
      </w:pPr>
      <w:r w:rsidRPr="00961BA2">
        <w:rPr>
          <w:szCs w:val="22"/>
        </w:rPr>
        <w:t xml:space="preserve">Отправление от Гидрокрекинга  - </w:t>
      </w:r>
      <w:r w:rsidRPr="00961BA2">
        <w:rPr>
          <w:bCs/>
          <w:szCs w:val="22"/>
        </w:rPr>
        <w:t>17.02 (16.02 по пятницам)*.</w:t>
      </w:r>
    </w:p>
    <w:p w:rsidR="00961BA2" w:rsidRPr="00961BA2" w:rsidRDefault="00961BA2" w:rsidP="00961BA2">
      <w:pPr>
        <w:rPr>
          <w:szCs w:val="22"/>
        </w:rPr>
      </w:pPr>
      <w:r w:rsidRPr="00961BA2">
        <w:rPr>
          <w:szCs w:val="22"/>
        </w:rPr>
        <w:t>*-  автобус следует с заездом (выездом) ч/з 4 КПП.</w:t>
      </w:r>
    </w:p>
    <w:p w:rsidR="00961BA2" w:rsidRPr="00961BA2" w:rsidRDefault="00961BA2" w:rsidP="00961BA2">
      <w:pPr>
        <w:rPr>
          <w:b/>
          <w:bCs/>
          <w:szCs w:val="22"/>
        </w:rPr>
      </w:pPr>
      <w:r w:rsidRPr="00961BA2">
        <w:rPr>
          <w:szCs w:val="22"/>
        </w:rPr>
        <w:tab/>
      </w:r>
      <w:r w:rsidRPr="00961BA2">
        <w:rPr>
          <w:b/>
          <w:bCs/>
          <w:szCs w:val="22"/>
        </w:rPr>
        <w:t xml:space="preserve">                                     </w:t>
      </w:r>
    </w:p>
    <w:p w:rsidR="00961BA2" w:rsidRPr="00961BA2" w:rsidRDefault="00961BA2" w:rsidP="00961BA2">
      <w:pPr>
        <w:pStyle w:val="1"/>
        <w:jc w:val="center"/>
        <w:rPr>
          <w:rFonts w:ascii="Times New Roman" w:hAnsi="Times New Roman" w:cs="Times New Roman"/>
          <w:sz w:val="22"/>
          <w:szCs w:val="22"/>
        </w:rPr>
      </w:pPr>
      <w:r w:rsidRPr="00961BA2">
        <w:rPr>
          <w:rFonts w:ascii="Times New Roman" w:hAnsi="Times New Roman" w:cs="Times New Roman"/>
          <w:sz w:val="22"/>
          <w:szCs w:val="22"/>
        </w:rPr>
        <w:t>Рейсы по заводу с заездом на Гидрокрекинг по будням.</w:t>
      </w:r>
    </w:p>
    <w:p w:rsidR="00961BA2" w:rsidRPr="00961BA2" w:rsidRDefault="00961BA2" w:rsidP="00961BA2">
      <w:pPr>
        <w:autoSpaceDE w:val="0"/>
        <w:jc w:val="both"/>
        <w:rPr>
          <w:rFonts w:eastAsia="Times New Roman CYR"/>
          <w:b/>
          <w:bCs/>
          <w:sz w:val="20"/>
          <w:szCs w:val="20"/>
        </w:rPr>
      </w:pPr>
      <w:r w:rsidRPr="00961BA2">
        <w:rPr>
          <w:rFonts w:eastAsia="Times New Roman CYR"/>
          <w:b/>
          <w:bCs/>
          <w:sz w:val="20"/>
          <w:szCs w:val="20"/>
        </w:rPr>
        <w:t>Отправление от Центральной проходной:                        Отправление от 3-й проходной:</w:t>
      </w:r>
    </w:p>
    <w:tbl>
      <w:tblPr>
        <w:tblW w:w="10629" w:type="dxa"/>
        <w:tblInd w:w="-601" w:type="dxa"/>
        <w:tblLayout w:type="fixed"/>
        <w:tblLook w:val="0000" w:firstRow="0" w:lastRow="0" w:firstColumn="0" w:lastColumn="0" w:noHBand="0" w:noVBand="0"/>
      </w:tblPr>
      <w:tblGrid>
        <w:gridCol w:w="851"/>
        <w:gridCol w:w="850"/>
        <w:gridCol w:w="851"/>
        <w:gridCol w:w="850"/>
        <w:gridCol w:w="851"/>
        <w:gridCol w:w="850"/>
        <w:gridCol w:w="426"/>
        <w:gridCol w:w="850"/>
        <w:gridCol w:w="850"/>
        <w:gridCol w:w="850"/>
        <w:gridCol w:w="850"/>
        <w:gridCol w:w="850"/>
        <w:gridCol w:w="850"/>
      </w:tblGrid>
      <w:tr w:rsidR="00961BA2" w:rsidRPr="00961BA2" w:rsidTr="004E48B3">
        <w:trPr>
          <w:trHeight w:val="458"/>
        </w:trPr>
        <w:tc>
          <w:tcPr>
            <w:tcW w:w="851" w:type="dxa"/>
            <w:tcBorders>
              <w:top w:val="single" w:sz="1" w:space="0" w:color="000000"/>
              <w:left w:val="single" w:sz="1"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№1</w:t>
            </w:r>
          </w:p>
        </w:tc>
        <w:tc>
          <w:tcPr>
            <w:tcW w:w="850" w:type="dxa"/>
            <w:tcBorders>
              <w:top w:val="single" w:sz="1" w:space="0" w:color="000000"/>
              <w:left w:val="single" w:sz="1" w:space="0" w:color="000000"/>
              <w:bottom w:val="single" w:sz="8" w:space="0" w:color="000000"/>
              <w:right w:val="single" w:sz="8"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c>
          <w:tcPr>
            <w:tcW w:w="851" w:type="dxa"/>
            <w:tcBorders>
              <w:top w:val="single" w:sz="1" w:space="0" w:color="000000"/>
              <w:left w:val="single" w:sz="8"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№1</w:t>
            </w:r>
          </w:p>
        </w:tc>
        <w:tc>
          <w:tcPr>
            <w:tcW w:w="850" w:type="dxa"/>
            <w:tcBorders>
              <w:top w:val="single" w:sz="1" w:space="0" w:color="000000"/>
              <w:left w:val="single" w:sz="1" w:space="0" w:color="000000"/>
              <w:bottom w:val="single" w:sz="8" w:space="0" w:color="000000"/>
              <w:right w:val="single" w:sz="8"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c>
          <w:tcPr>
            <w:tcW w:w="851" w:type="dxa"/>
            <w:tcBorders>
              <w:top w:val="single" w:sz="1" w:space="0" w:color="000000"/>
              <w:left w:val="single" w:sz="8" w:space="0" w:color="000000"/>
              <w:bottom w:val="single" w:sz="8" w:space="0" w:color="000000"/>
              <w:right w:val="single" w:sz="4" w:space="0" w:color="auto"/>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№1</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rFonts w:eastAsia="Times New Roman CY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№3</w:t>
            </w:r>
          </w:p>
        </w:tc>
        <w:tc>
          <w:tcPr>
            <w:tcW w:w="850" w:type="dxa"/>
            <w:tcBorders>
              <w:top w:val="single" w:sz="1" w:space="0" w:color="000000"/>
              <w:left w:val="single" w:sz="4" w:space="0" w:color="auto"/>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c>
          <w:tcPr>
            <w:tcW w:w="850" w:type="dxa"/>
            <w:tcBorders>
              <w:top w:val="single" w:sz="1" w:space="0" w:color="000000"/>
              <w:left w:val="single" w:sz="1"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№3</w:t>
            </w:r>
          </w:p>
        </w:tc>
        <w:tc>
          <w:tcPr>
            <w:tcW w:w="850" w:type="dxa"/>
            <w:tcBorders>
              <w:top w:val="single" w:sz="1" w:space="0" w:color="000000"/>
              <w:left w:val="single" w:sz="1"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c>
          <w:tcPr>
            <w:tcW w:w="850" w:type="dxa"/>
            <w:tcBorders>
              <w:top w:val="single" w:sz="1" w:space="0" w:color="000000"/>
              <w:left w:val="single" w:sz="1"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КПП №3</w:t>
            </w:r>
          </w:p>
        </w:tc>
        <w:tc>
          <w:tcPr>
            <w:tcW w:w="850" w:type="dxa"/>
            <w:tcBorders>
              <w:top w:val="single" w:sz="1" w:space="0" w:color="000000"/>
              <w:left w:val="single" w:sz="1" w:space="0" w:color="000000"/>
              <w:bottom w:val="single" w:sz="8" w:space="0" w:color="000000"/>
              <w:right w:val="single" w:sz="1" w:space="0" w:color="000000"/>
            </w:tcBorders>
            <w:shd w:val="clear" w:color="auto" w:fill="FFFFFF"/>
          </w:tcPr>
          <w:p w:rsidR="00961BA2" w:rsidRPr="00961BA2" w:rsidRDefault="00961BA2" w:rsidP="004E48B3">
            <w:pPr>
              <w:autoSpaceDE w:val="0"/>
              <w:rPr>
                <w:rFonts w:eastAsia="Times New Roman CYR"/>
                <w:sz w:val="20"/>
                <w:szCs w:val="20"/>
              </w:rPr>
            </w:pPr>
            <w:r w:rsidRPr="00961BA2">
              <w:rPr>
                <w:rFonts w:eastAsia="Times New Roman CYR"/>
                <w:sz w:val="20"/>
                <w:szCs w:val="20"/>
              </w:rPr>
              <w:t>ГК</w:t>
            </w: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7.30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7.40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11.00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w:t>
            </w:r>
            <w:r w:rsidRPr="00961BA2">
              <w:rPr>
                <w:sz w:val="20"/>
                <w:szCs w:val="20"/>
              </w:rPr>
              <w:t>1</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14.</w:t>
            </w:r>
            <w:r w:rsidRPr="00961BA2">
              <w:rPr>
                <w:sz w:val="20"/>
                <w:szCs w:val="20"/>
              </w:rPr>
              <w:t>3</w:t>
            </w:r>
            <w:r w:rsidRPr="00961BA2">
              <w:rPr>
                <w:sz w:val="20"/>
                <w:szCs w:val="20"/>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14.</w:t>
            </w:r>
            <w:r w:rsidRPr="00961BA2">
              <w:rPr>
                <w:sz w:val="20"/>
                <w:szCs w:val="20"/>
              </w:rPr>
              <w:t>4</w:t>
            </w:r>
            <w:r w:rsidRPr="00961BA2">
              <w:rPr>
                <w:sz w:val="20"/>
                <w:szCs w:val="20"/>
                <w:lang w:val="en-US"/>
              </w:rPr>
              <w:t>0</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8.00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8.05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w:t>
            </w:r>
            <w:r w:rsidRPr="00961BA2">
              <w:rPr>
                <w:sz w:val="20"/>
                <w:szCs w:val="20"/>
              </w:rPr>
              <w:t>3</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5</w:t>
            </w:r>
            <w:r w:rsidRPr="00961BA2">
              <w:rPr>
                <w:sz w:val="20"/>
                <w:szCs w:val="20"/>
                <w:lang w:val="en-US"/>
              </w:rPr>
              <w:t>.00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5</w:t>
            </w:r>
            <w:r w:rsidRPr="00961BA2">
              <w:rPr>
                <w:sz w:val="20"/>
                <w:szCs w:val="20"/>
                <w:lang w:val="en-US"/>
              </w:rPr>
              <w:t>.05</w:t>
            </w: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7.50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8.</w:t>
            </w:r>
            <w:r w:rsidRPr="00961BA2">
              <w:rPr>
                <w:sz w:val="20"/>
                <w:szCs w:val="20"/>
              </w:rPr>
              <w:t>1</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w:t>
            </w:r>
            <w:r w:rsidRPr="00961BA2">
              <w:rPr>
                <w:sz w:val="20"/>
                <w:szCs w:val="20"/>
              </w:rPr>
              <w:t>4</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rPr>
              <w:t>15</w:t>
            </w:r>
            <w:r w:rsidRPr="00961BA2">
              <w:rPr>
                <w:sz w:val="20"/>
                <w:szCs w:val="20"/>
                <w:lang w:val="en-US"/>
              </w:rPr>
              <w:t>.</w:t>
            </w:r>
            <w:r w:rsidRPr="00961BA2">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rPr>
              <w:t>15.1</w:t>
            </w:r>
            <w:r w:rsidRPr="00961BA2">
              <w:rPr>
                <w:sz w:val="20"/>
                <w:szCs w:val="20"/>
                <w:lang w:val="en-US"/>
              </w:rPr>
              <w:t>0</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8.</w:t>
            </w:r>
            <w:r w:rsidRPr="00961BA2">
              <w:rPr>
                <w:sz w:val="20"/>
                <w:szCs w:val="20"/>
              </w:rPr>
              <w:t>3</w:t>
            </w:r>
            <w:r w:rsidRPr="00961BA2">
              <w:rPr>
                <w:sz w:val="20"/>
                <w:szCs w:val="20"/>
                <w:lang w:val="en-US"/>
              </w:rPr>
              <w:t>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8.</w:t>
            </w:r>
            <w:r w:rsidRPr="00961BA2">
              <w:rPr>
                <w:sz w:val="20"/>
                <w:szCs w:val="20"/>
              </w:rPr>
              <w:t>3</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2</w:t>
            </w:r>
            <w:r w:rsidRPr="00961BA2">
              <w:rPr>
                <w:sz w:val="20"/>
                <w:szCs w:val="20"/>
                <w:lang w:val="en-US"/>
              </w:rPr>
              <w:t>.</w:t>
            </w:r>
            <w:r w:rsidRPr="00961BA2">
              <w:rPr>
                <w:sz w:val="20"/>
                <w:szCs w:val="20"/>
              </w:rPr>
              <w:t>0</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12</w:t>
            </w:r>
            <w:r w:rsidRPr="00961BA2">
              <w:rPr>
                <w:sz w:val="20"/>
                <w:szCs w:val="20"/>
                <w:lang w:val="en-US"/>
              </w:rPr>
              <w:t>.</w:t>
            </w:r>
            <w:r w:rsidRPr="00961BA2">
              <w:rPr>
                <w:sz w:val="20"/>
                <w:szCs w:val="20"/>
              </w:rPr>
              <w:t>0</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5</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15</w:t>
            </w:r>
            <w:r w:rsidRPr="00961BA2">
              <w:rPr>
                <w:sz w:val="20"/>
                <w:szCs w:val="20"/>
                <w:lang w:val="en-US"/>
              </w:rPr>
              <w:t>.</w:t>
            </w:r>
            <w:r w:rsidRPr="00961BA2">
              <w:rPr>
                <w:sz w:val="20"/>
                <w:szCs w:val="20"/>
              </w:rPr>
              <w:t>3</w:t>
            </w:r>
            <w:r w:rsidRPr="00961BA2">
              <w:rPr>
                <w:sz w:val="20"/>
                <w:szCs w:val="20"/>
                <w:lang w:val="en-US"/>
              </w:rPr>
              <w:t>5</w:t>
            </w: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8.</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8.</w:t>
            </w:r>
            <w:r w:rsidRPr="00961BA2">
              <w:rPr>
                <w:sz w:val="20"/>
                <w:szCs w:val="20"/>
              </w:rPr>
              <w:t>4</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12</w:t>
            </w:r>
            <w:r w:rsidRPr="00961BA2">
              <w:rPr>
                <w:sz w:val="20"/>
                <w:szCs w:val="20"/>
                <w:lang w:val="en-US"/>
              </w:rPr>
              <w:t>.</w:t>
            </w:r>
            <w:r w:rsidRPr="00961BA2">
              <w:rPr>
                <w:sz w:val="20"/>
                <w:szCs w:val="20"/>
              </w:rPr>
              <w:t>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2</w:t>
            </w:r>
            <w:r w:rsidRPr="00961BA2">
              <w:rPr>
                <w:sz w:val="20"/>
                <w:szCs w:val="20"/>
                <w:lang w:val="en-US"/>
              </w:rPr>
              <w:t>.</w:t>
            </w:r>
            <w:r w:rsidRPr="00961BA2">
              <w:rPr>
                <w:sz w:val="20"/>
                <w:szCs w:val="20"/>
              </w:rPr>
              <w:t>1</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5</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15.</w:t>
            </w:r>
            <w:r w:rsidRPr="00961BA2">
              <w:rPr>
                <w:sz w:val="20"/>
                <w:szCs w:val="20"/>
              </w:rPr>
              <w:t>4</w:t>
            </w:r>
            <w:r w:rsidRPr="00961BA2">
              <w:rPr>
                <w:sz w:val="20"/>
                <w:szCs w:val="20"/>
                <w:lang w:val="en-US"/>
              </w:rPr>
              <w:t>0</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rPr>
            </w:pPr>
            <w:r w:rsidRPr="00961BA2">
              <w:rPr>
                <w:sz w:val="20"/>
                <w:szCs w:val="20"/>
              </w:rPr>
              <w:t>9.00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9</w:t>
            </w:r>
            <w:r w:rsidRPr="00961BA2">
              <w:rPr>
                <w:sz w:val="20"/>
                <w:szCs w:val="20"/>
                <w:lang w:val="en-US"/>
              </w:rPr>
              <w:t>.</w:t>
            </w:r>
            <w:r w:rsidRPr="00961BA2">
              <w:rPr>
                <w:sz w:val="20"/>
                <w:szCs w:val="20"/>
              </w:rPr>
              <w:t>0</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2</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2</w:t>
            </w:r>
            <w:r w:rsidRPr="00961BA2">
              <w:rPr>
                <w:sz w:val="20"/>
                <w:szCs w:val="20"/>
                <w:lang w:val="en-US"/>
              </w:rPr>
              <w:t>.</w:t>
            </w:r>
            <w:r w:rsidRPr="00961BA2">
              <w:rPr>
                <w:sz w:val="20"/>
                <w:szCs w:val="20"/>
              </w:rPr>
              <w:t>3</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lang w:val="en-US"/>
              </w:rPr>
              <w:t>1</w:t>
            </w:r>
            <w:r w:rsidRPr="00961BA2">
              <w:rPr>
                <w:sz w:val="20"/>
                <w:szCs w:val="20"/>
              </w:rPr>
              <w:t>6</w:t>
            </w:r>
            <w:r w:rsidRPr="00961BA2">
              <w:rPr>
                <w:sz w:val="20"/>
                <w:szCs w:val="20"/>
                <w:lang w:val="en-US"/>
              </w:rPr>
              <w:t>.</w:t>
            </w:r>
            <w:r w:rsidRPr="00961BA2">
              <w:rPr>
                <w:sz w:val="20"/>
                <w:szCs w:val="20"/>
              </w:rPr>
              <w:t>0</w:t>
            </w:r>
            <w:r w:rsidRPr="00961BA2">
              <w:rPr>
                <w:sz w:val="20"/>
                <w:szCs w:val="20"/>
                <w:lang w:val="en-US"/>
              </w:rPr>
              <w:t>0</w:t>
            </w:r>
            <w:r w:rsidRPr="00961BA2">
              <w:rPr>
                <w:sz w:val="20"/>
                <w:szCs w:val="20"/>
              </w:rPr>
              <w:t>*</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16</w:t>
            </w:r>
            <w:r w:rsidRPr="00961BA2">
              <w:rPr>
                <w:sz w:val="20"/>
                <w:szCs w:val="20"/>
                <w:lang w:val="en-US"/>
              </w:rPr>
              <w:t>.</w:t>
            </w:r>
            <w:r w:rsidRPr="00961BA2">
              <w:rPr>
                <w:sz w:val="20"/>
                <w:szCs w:val="20"/>
              </w:rPr>
              <w:t>0</w:t>
            </w:r>
            <w:r w:rsidRPr="00961BA2">
              <w:rPr>
                <w:sz w:val="20"/>
                <w:szCs w:val="20"/>
                <w:lang w:val="en-US"/>
              </w:rPr>
              <w:t>5</w:t>
            </w:r>
            <w:r w:rsidRPr="00961BA2">
              <w:rPr>
                <w:sz w:val="20"/>
                <w:szCs w:val="20"/>
              </w:rPr>
              <w:t>*</w:t>
            </w: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9.00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rPr>
            </w:pPr>
            <w:r w:rsidRPr="00961BA2">
              <w:rPr>
                <w:sz w:val="20"/>
                <w:szCs w:val="20"/>
              </w:rPr>
              <w:t>9.10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12.30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rPr>
            </w:pPr>
            <w:r w:rsidRPr="00961BA2">
              <w:rPr>
                <w:sz w:val="20"/>
                <w:szCs w:val="20"/>
              </w:rPr>
              <w:t>12.40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rPr>
            </w:pPr>
            <w:r w:rsidRPr="00961BA2">
              <w:rPr>
                <w:sz w:val="20"/>
                <w:szCs w:val="20"/>
              </w:rPr>
              <w:t>16.00*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rPr>
            </w:pPr>
            <w:r w:rsidRPr="00961BA2">
              <w:rPr>
                <w:sz w:val="20"/>
                <w:szCs w:val="20"/>
              </w:rPr>
              <w:t>16.10*</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9.</w:t>
            </w:r>
            <w:r w:rsidRPr="00961BA2">
              <w:rPr>
                <w:sz w:val="20"/>
                <w:szCs w:val="20"/>
              </w:rPr>
              <w:t>3</w:t>
            </w:r>
            <w:r w:rsidRPr="00961BA2">
              <w:rPr>
                <w:sz w:val="20"/>
                <w:szCs w:val="20"/>
                <w:lang w:val="en-US"/>
              </w:rPr>
              <w:t>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9.</w:t>
            </w:r>
            <w:r w:rsidRPr="00961BA2">
              <w:rPr>
                <w:sz w:val="20"/>
                <w:szCs w:val="20"/>
              </w:rPr>
              <w:t>3</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.00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.05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16</w:t>
            </w:r>
            <w:r w:rsidRPr="00961BA2">
              <w:rPr>
                <w:sz w:val="20"/>
                <w:szCs w:val="20"/>
                <w:lang w:val="en-US"/>
              </w:rPr>
              <w:t>.</w:t>
            </w:r>
            <w:r w:rsidRPr="00961BA2">
              <w:rPr>
                <w:sz w:val="20"/>
                <w:szCs w:val="20"/>
              </w:rPr>
              <w:t>3</w:t>
            </w:r>
            <w:r w:rsidRPr="00961BA2">
              <w:rPr>
                <w:sz w:val="20"/>
                <w:szCs w:val="20"/>
                <w:lang w:val="en-US"/>
              </w:rPr>
              <w:t>0</w:t>
            </w:r>
            <w:r w:rsidRPr="00961BA2">
              <w:rPr>
                <w:sz w:val="20"/>
                <w:szCs w:val="20"/>
              </w:rPr>
              <w:t>*</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16.3</w:t>
            </w:r>
            <w:r w:rsidRPr="00961BA2">
              <w:rPr>
                <w:sz w:val="20"/>
                <w:szCs w:val="20"/>
                <w:lang w:val="en-US"/>
              </w:rPr>
              <w:t>5</w:t>
            </w:r>
            <w:r w:rsidRPr="00961BA2">
              <w:rPr>
                <w:sz w:val="20"/>
                <w:szCs w:val="20"/>
              </w:rPr>
              <w:t>*</w:t>
            </w: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9</w:t>
            </w:r>
            <w:r w:rsidRPr="00961BA2">
              <w:rPr>
                <w:sz w:val="20"/>
                <w:szCs w:val="20"/>
                <w:lang w:val="en-US"/>
              </w:rPr>
              <w:t>.</w:t>
            </w:r>
            <w:r w:rsidRPr="00961BA2">
              <w:rPr>
                <w:sz w:val="20"/>
                <w:szCs w:val="20"/>
              </w:rPr>
              <w:t>30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9</w:t>
            </w:r>
            <w:r w:rsidRPr="00961BA2">
              <w:rPr>
                <w:sz w:val="20"/>
                <w:szCs w:val="20"/>
                <w:lang w:val="en-US"/>
              </w:rPr>
              <w:t>.</w:t>
            </w:r>
            <w:r w:rsidRPr="00961BA2">
              <w:rPr>
                <w:sz w:val="20"/>
                <w:szCs w:val="20"/>
              </w:rPr>
              <w:t>4</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w:t>
            </w:r>
            <w:r w:rsidRPr="00961BA2">
              <w:rPr>
                <w:sz w:val="20"/>
                <w:szCs w:val="20"/>
              </w:rPr>
              <w:t>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w:t>
            </w:r>
            <w:r w:rsidRPr="00961BA2">
              <w:rPr>
                <w:sz w:val="20"/>
                <w:szCs w:val="20"/>
              </w:rPr>
              <w:t>10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rPr>
            </w:pPr>
            <w:r w:rsidRPr="00961BA2">
              <w:rPr>
                <w:sz w:val="20"/>
                <w:szCs w:val="20"/>
                <w:lang w:val="en-US"/>
              </w:rPr>
              <w:t>1</w:t>
            </w:r>
            <w:r w:rsidRPr="00961BA2">
              <w:rPr>
                <w:sz w:val="20"/>
                <w:szCs w:val="20"/>
              </w:rPr>
              <w:t>6</w:t>
            </w:r>
            <w:r w:rsidRPr="00961BA2">
              <w:rPr>
                <w:sz w:val="20"/>
                <w:szCs w:val="20"/>
                <w:lang w:val="en-US"/>
              </w:rPr>
              <w:t>.</w:t>
            </w:r>
            <w:r w:rsidRPr="00961BA2">
              <w:rPr>
                <w:sz w:val="20"/>
                <w:szCs w:val="20"/>
              </w:rPr>
              <w:t>3</w:t>
            </w:r>
            <w:r w:rsidRPr="00961BA2">
              <w:rPr>
                <w:sz w:val="20"/>
                <w:szCs w:val="20"/>
                <w:lang w:val="en-US"/>
              </w:rPr>
              <w:t>0</w:t>
            </w:r>
            <w:r w:rsidRPr="00961BA2">
              <w:rPr>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rPr>
            </w:pPr>
            <w:r w:rsidRPr="00961BA2">
              <w:rPr>
                <w:sz w:val="20"/>
                <w:szCs w:val="20"/>
              </w:rPr>
              <w:t>16</w:t>
            </w:r>
            <w:r w:rsidRPr="00961BA2">
              <w:rPr>
                <w:sz w:val="20"/>
                <w:szCs w:val="20"/>
                <w:lang w:val="en-US"/>
              </w:rPr>
              <w:t>.</w:t>
            </w:r>
            <w:r w:rsidRPr="00961BA2">
              <w:rPr>
                <w:sz w:val="20"/>
                <w:szCs w:val="20"/>
              </w:rPr>
              <w:t>4</w:t>
            </w:r>
            <w:r w:rsidRPr="00961BA2">
              <w:rPr>
                <w:sz w:val="20"/>
                <w:szCs w:val="20"/>
                <w:lang w:val="en-US"/>
              </w:rPr>
              <w:t>0</w:t>
            </w:r>
            <w:r w:rsidRPr="00961BA2">
              <w:rPr>
                <w:sz w:val="20"/>
                <w:szCs w:val="20"/>
              </w:rPr>
              <w:t>*</w:t>
            </w: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0</w:t>
            </w:r>
            <w:r w:rsidRPr="00961BA2">
              <w:rPr>
                <w:sz w:val="20"/>
                <w:szCs w:val="20"/>
                <w:lang w:val="en-US"/>
              </w:rPr>
              <w:t>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0</w:t>
            </w:r>
            <w:r w:rsidRPr="00961BA2">
              <w:rPr>
                <w:sz w:val="20"/>
                <w:szCs w:val="20"/>
                <w:lang w:val="en-US"/>
              </w:rPr>
              <w:t>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13.35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1</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3</w:t>
            </w:r>
            <w:r w:rsidRPr="00961BA2">
              <w:rPr>
                <w:sz w:val="20"/>
                <w:szCs w:val="20"/>
                <w:lang w:val="en-US"/>
              </w:rPr>
              <w:t>.</w:t>
            </w:r>
            <w:r w:rsidRPr="00961BA2">
              <w:rPr>
                <w:sz w:val="20"/>
                <w:szCs w:val="20"/>
              </w:rPr>
              <w:t>4</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10.35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14</w:t>
            </w:r>
            <w:r w:rsidRPr="00961BA2">
              <w:rPr>
                <w:sz w:val="20"/>
                <w:szCs w:val="20"/>
                <w:lang w:val="en-US"/>
              </w:rPr>
              <w:t>.</w:t>
            </w:r>
            <w:r w:rsidRPr="00961BA2">
              <w:rPr>
                <w:sz w:val="20"/>
                <w:szCs w:val="20"/>
              </w:rPr>
              <w:t>00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14.05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r>
      <w:tr w:rsidR="00961BA2" w:rsidRPr="00961BA2" w:rsidTr="004E48B3">
        <w:trPr>
          <w:trHeight w:val="1"/>
        </w:trPr>
        <w:tc>
          <w:tcPr>
            <w:tcW w:w="851"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rPr>
              <w:t>10</w:t>
            </w:r>
            <w:r w:rsidRPr="00961BA2">
              <w:rPr>
                <w:sz w:val="20"/>
                <w:szCs w:val="20"/>
                <w:lang w:val="en-US"/>
              </w:rPr>
              <w:t>.</w:t>
            </w:r>
            <w:r w:rsidRPr="00961BA2">
              <w:rPr>
                <w:sz w:val="20"/>
                <w:szCs w:val="20"/>
              </w:rPr>
              <w:t>4</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4</w:t>
            </w:r>
            <w:r w:rsidRPr="00961BA2">
              <w:rPr>
                <w:sz w:val="20"/>
                <w:szCs w:val="20"/>
                <w:lang w:val="en-US"/>
              </w:rPr>
              <w:t>.</w:t>
            </w:r>
            <w:r w:rsidRPr="00961BA2">
              <w:rPr>
                <w:sz w:val="20"/>
                <w:szCs w:val="20"/>
              </w:rPr>
              <w:t>00</w:t>
            </w:r>
          </w:p>
        </w:tc>
        <w:tc>
          <w:tcPr>
            <w:tcW w:w="850" w:type="dxa"/>
            <w:tcBorders>
              <w:top w:val="single" w:sz="1" w:space="0" w:color="000000"/>
              <w:left w:val="single" w:sz="1" w:space="0" w:color="000000"/>
              <w:bottom w:val="single" w:sz="1" w:space="0" w:color="000000"/>
              <w:right w:val="single" w:sz="8"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4</w:t>
            </w:r>
            <w:r w:rsidRPr="00961BA2">
              <w:rPr>
                <w:sz w:val="20"/>
                <w:szCs w:val="20"/>
                <w:lang w:val="en-US"/>
              </w:rPr>
              <w:t>.</w:t>
            </w:r>
            <w:r w:rsidRPr="00961BA2">
              <w:rPr>
                <w:sz w:val="20"/>
                <w:szCs w:val="20"/>
              </w:rPr>
              <w:t>1</w:t>
            </w:r>
            <w:r w:rsidRPr="00961BA2">
              <w:rPr>
                <w:sz w:val="20"/>
                <w:szCs w:val="20"/>
                <w:lang w:val="en-US"/>
              </w:rPr>
              <w:t>0</w:t>
            </w:r>
          </w:p>
        </w:tc>
        <w:tc>
          <w:tcPr>
            <w:tcW w:w="851" w:type="dxa"/>
            <w:tcBorders>
              <w:top w:val="single" w:sz="1" w:space="0" w:color="000000"/>
              <w:left w:val="single" w:sz="8" w:space="0" w:color="000000"/>
              <w:bottom w:val="single" w:sz="1" w:space="0" w:color="000000"/>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426" w:type="dxa"/>
            <w:tcBorders>
              <w:left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61BA2" w:rsidRPr="00961BA2" w:rsidRDefault="00961BA2" w:rsidP="004E48B3">
            <w:pPr>
              <w:autoSpaceDE w:val="0"/>
              <w:rPr>
                <w:sz w:val="20"/>
                <w:szCs w:val="20"/>
                <w:lang w:val="en-US"/>
              </w:rPr>
            </w:pPr>
            <w:r w:rsidRPr="00961BA2">
              <w:rPr>
                <w:sz w:val="20"/>
                <w:szCs w:val="20"/>
                <w:lang w:val="en-US"/>
              </w:rPr>
              <w:t>11.00</w:t>
            </w:r>
          </w:p>
        </w:tc>
        <w:tc>
          <w:tcPr>
            <w:tcW w:w="850" w:type="dxa"/>
            <w:tcBorders>
              <w:top w:val="single" w:sz="1" w:space="0" w:color="000000"/>
              <w:left w:val="single" w:sz="4" w:space="0" w:color="auto"/>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11.05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r w:rsidRPr="00961BA2">
              <w:rPr>
                <w:sz w:val="20"/>
                <w:szCs w:val="20"/>
                <w:lang w:val="en-US"/>
              </w:rPr>
              <w:t>1</w:t>
            </w:r>
            <w:r w:rsidRPr="00961BA2">
              <w:rPr>
                <w:sz w:val="20"/>
                <w:szCs w:val="20"/>
              </w:rPr>
              <w:t>4</w:t>
            </w:r>
            <w:r w:rsidRPr="00961BA2">
              <w:rPr>
                <w:sz w:val="20"/>
                <w:szCs w:val="20"/>
                <w:lang w:val="en-US"/>
              </w:rPr>
              <w:t>.</w:t>
            </w:r>
            <w:r w:rsidRPr="00961BA2">
              <w:rPr>
                <w:sz w:val="20"/>
                <w:szCs w:val="20"/>
              </w:rPr>
              <w:t>3</w:t>
            </w:r>
            <w:r w:rsidRPr="00961BA2">
              <w:rPr>
                <w:sz w:val="20"/>
                <w:szCs w:val="20"/>
                <w:lang w:val="en-US"/>
              </w:rPr>
              <w:t>0</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rPr>
            </w:pPr>
            <w:r w:rsidRPr="00961BA2">
              <w:rPr>
                <w:sz w:val="20"/>
                <w:szCs w:val="20"/>
              </w:rPr>
              <w:t>14.35</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961BA2" w:rsidRPr="00961BA2" w:rsidRDefault="00961BA2" w:rsidP="004E48B3">
            <w:pPr>
              <w:autoSpaceDE w:val="0"/>
              <w:rPr>
                <w:sz w:val="20"/>
                <w:szCs w:val="20"/>
                <w:lang w:val="en-US"/>
              </w:rPr>
            </w:pPr>
          </w:p>
        </w:tc>
      </w:tr>
    </w:tbl>
    <w:p w:rsidR="00961BA2" w:rsidRPr="00961BA2" w:rsidRDefault="00961BA2" w:rsidP="00B05736">
      <w:pPr>
        <w:ind w:left="4956" w:firstLine="708"/>
        <w:jc w:val="both"/>
        <w:rPr>
          <w:b/>
          <w:sz w:val="18"/>
          <w:szCs w:val="22"/>
        </w:rPr>
      </w:pPr>
      <w:r w:rsidRPr="00961BA2">
        <w:rPr>
          <w:sz w:val="20"/>
          <w:szCs w:val="20"/>
          <w:lang w:val="en-US"/>
        </w:rPr>
        <w:tab/>
        <w:t xml:space="preserve">* - </w:t>
      </w:r>
      <w:r w:rsidRPr="00961BA2">
        <w:rPr>
          <w:rFonts w:eastAsia="Times New Roman CYR"/>
          <w:sz w:val="20"/>
          <w:szCs w:val="20"/>
        </w:rPr>
        <w:t>по пятницам не выполняются.</w:t>
      </w:r>
    </w:p>
    <w:sectPr w:rsidR="00961BA2" w:rsidRPr="00961BA2" w:rsidSect="00CB2ED0">
      <w:pgSz w:w="11907" w:h="16840" w:code="9"/>
      <w:pgMar w:top="709" w:right="851" w:bottom="851" w:left="1134" w:header="68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48B3" w:rsidRDefault="004E48B3">
      <w:r>
        <w:separator/>
      </w:r>
    </w:p>
  </w:endnote>
  <w:endnote w:type="continuationSeparator" w:id="0">
    <w:p w:rsidR="004E48B3" w:rsidRDefault="004E4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48B3" w:rsidRDefault="004E48B3">
    <w:pPr>
      <w:pStyle w:val="aa"/>
      <w:jc w:val="right"/>
    </w:pPr>
    <w:r>
      <w:fldChar w:fldCharType="begin"/>
    </w:r>
    <w:r>
      <w:instrText xml:space="preserve"> PAGE   \* MERGEFORMAT </w:instrText>
    </w:r>
    <w:r>
      <w:fldChar w:fldCharType="separate"/>
    </w:r>
    <w:r w:rsidR="004271CA">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48B3" w:rsidRDefault="004E48B3">
      <w:r>
        <w:separator/>
      </w:r>
    </w:p>
  </w:footnote>
  <w:footnote w:type="continuationSeparator" w:id="0">
    <w:p w:rsidR="004E48B3" w:rsidRDefault="004E48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3"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3"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5"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20"/>
  </w:num>
  <w:num w:numId="4">
    <w:abstractNumId w:val="31"/>
  </w:num>
  <w:num w:numId="5">
    <w:abstractNumId w:val="1"/>
  </w:num>
  <w:num w:numId="6">
    <w:abstractNumId w:val="47"/>
  </w:num>
  <w:num w:numId="7">
    <w:abstractNumId w:val="10"/>
  </w:num>
  <w:num w:numId="8">
    <w:abstractNumId w:val="2"/>
  </w:num>
  <w:num w:numId="9">
    <w:abstractNumId w:val="17"/>
  </w:num>
  <w:num w:numId="10">
    <w:abstractNumId w:val="15"/>
  </w:num>
  <w:num w:numId="11">
    <w:abstractNumId w:val="32"/>
  </w:num>
  <w:num w:numId="12">
    <w:abstractNumId w:val="33"/>
  </w:num>
  <w:num w:numId="13">
    <w:abstractNumId w:val="7"/>
  </w:num>
  <w:num w:numId="14">
    <w:abstractNumId w:val="45"/>
  </w:num>
  <w:num w:numId="15">
    <w:abstractNumId w:val="30"/>
  </w:num>
  <w:num w:numId="16">
    <w:abstractNumId w:val="50"/>
  </w:num>
  <w:num w:numId="17">
    <w:abstractNumId w:val="36"/>
  </w:num>
  <w:num w:numId="18">
    <w:abstractNumId w:val="35"/>
  </w:num>
  <w:num w:numId="19">
    <w:abstractNumId w:val="29"/>
  </w:num>
  <w:num w:numId="20">
    <w:abstractNumId w:val="28"/>
  </w:num>
  <w:num w:numId="21">
    <w:abstractNumId w:val="21"/>
  </w:num>
  <w:num w:numId="22">
    <w:abstractNumId w:val="40"/>
  </w:num>
  <w:num w:numId="23">
    <w:abstractNumId w:val="27"/>
  </w:num>
  <w:num w:numId="24">
    <w:abstractNumId w:val="3"/>
  </w:num>
  <w:num w:numId="25">
    <w:abstractNumId w:val="41"/>
  </w:num>
  <w:num w:numId="26">
    <w:abstractNumId w:val="49"/>
  </w:num>
  <w:num w:numId="27">
    <w:abstractNumId w:val="23"/>
  </w:num>
  <w:num w:numId="28">
    <w:abstractNumId w:val="48"/>
  </w:num>
  <w:num w:numId="29">
    <w:abstractNumId w:val="25"/>
  </w:num>
  <w:num w:numId="30">
    <w:abstractNumId w:val="43"/>
  </w:num>
  <w:num w:numId="31">
    <w:abstractNumId w:val="34"/>
  </w:num>
  <w:num w:numId="32">
    <w:abstractNumId w:val="9"/>
  </w:num>
  <w:num w:numId="33">
    <w:abstractNumId w:val="26"/>
  </w:num>
  <w:num w:numId="34">
    <w:abstractNumId w:val="16"/>
  </w:num>
  <w:num w:numId="35">
    <w:abstractNumId w:val="13"/>
  </w:num>
  <w:num w:numId="36">
    <w:abstractNumId w:val="18"/>
  </w:num>
  <w:num w:numId="37">
    <w:abstractNumId w:val="42"/>
  </w:num>
  <w:num w:numId="38">
    <w:abstractNumId w:val="12"/>
  </w:num>
  <w:num w:numId="39">
    <w:abstractNumId w:val="37"/>
  </w:num>
  <w:num w:numId="40">
    <w:abstractNumId w:val="11"/>
  </w:num>
  <w:num w:numId="41">
    <w:abstractNumId w:val="38"/>
  </w:num>
  <w:num w:numId="42">
    <w:abstractNumId w:val="39"/>
  </w:num>
  <w:num w:numId="43">
    <w:abstractNumId w:val="8"/>
  </w:num>
  <w:num w:numId="44">
    <w:abstractNumId w:val="46"/>
  </w:num>
  <w:num w:numId="45">
    <w:abstractNumId w:val="24"/>
  </w:num>
  <w:num w:numId="46">
    <w:abstractNumId w:val="14"/>
  </w:num>
  <w:num w:numId="47">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4E8"/>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4249"/>
    <w:rsid w:val="00145507"/>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4E36"/>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5E6"/>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2534"/>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1CA"/>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8B3"/>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06B"/>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126D"/>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BA3"/>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95B"/>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F1"/>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1BA2"/>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5AD"/>
    <w:rsid w:val="00A71929"/>
    <w:rsid w:val="00A72352"/>
    <w:rsid w:val="00A73092"/>
    <w:rsid w:val="00A746F1"/>
    <w:rsid w:val="00A75175"/>
    <w:rsid w:val="00A753A2"/>
    <w:rsid w:val="00A75D08"/>
    <w:rsid w:val="00A75E3A"/>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2F0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3F7F"/>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E6A03"/>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518"/>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078"/>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6D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EEBF3C18-5475-47F8-B2FA-BE76A0108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214341">
      <w:bodyDiv w:val="1"/>
      <w:marLeft w:val="60"/>
      <w:marRight w:val="60"/>
      <w:marTop w:val="60"/>
      <w:marBottom w:val="15"/>
      <w:divBdr>
        <w:top w:val="none" w:sz="0" w:space="0" w:color="auto"/>
        <w:left w:val="none" w:sz="0" w:space="0" w:color="auto"/>
        <w:bottom w:val="none" w:sz="0" w:space="0" w:color="auto"/>
        <w:right w:val="none" w:sz="0" w:space="0" w:color="auto"/>
      </w:divBdr>
      <w:divsChild>
        <w:div w:id="1023940896">
          <w:marLeft w:val="0"/>
          <w:marRight w:val="0"/>
          <w:marTop w:val="0"/>
          <w:marBottom w:val="0"/>
          <w:divBdr>
            <w:top w:val="none" w:sz="0" w:space="0" w:color="auto"/>
            <w:left w:val="none" w:sz="0" w:space="0" w:color="auto"/>
            <w:bottom w:val="none" w:sz="0" w:space="0" w:color="auto"/>
            <w:right w:val="none" w:sz="0" w:space="0" w:color="auto"/>
          </w:divBdr>
        </w:div>
      </w:divsChild>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E183F-4E27-4544-8408-6CB06DF5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2887</Words>
  <Characters>16456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19305</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3</cp:revision>
  <cp:lastPrinted>2016-10-18T09:03:00Z</cp:lastPrinted>
  <dcterms:created xsi:type="dcterms:W3CDTF">2016-10-20T08:46:00Z</dcterms:created>
  <dcterms:modified xsi:type="dcterms:W3CDTF">2016-11-06T06:59:00Z</dcterms:modified>
</cp:coreProperties>
</file>